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BCEAF" w14:textId="77B307DE" w:rsidR="00A30576" w:rsidRPr="004D0B16" w:rsidRDefault="00A30576" w:rsidP="00A30576">
      <w:pPr>
        <w:shd w:val="clear" w:color="auto" w:fill="F2F2F2" w:themeFill="background1" w:themeFillShade="F2"/>
        <w:spacing w:after="0" w:line="240" w:lineRule="auto"/>
        <w:rPr>
          <w:rFonts w:eastAsia="Times New Roman" w:cstheme="minorHAnsi"/>
          <w:i/>
          <w:color w:val="auto"/>
          <w:lang w:eastAsia="ar-SA"/>
        </w:rPr>
      </w:pPr>
      <w:r w:rsidRPr="004D0B16">
        <w:rPr>
          <w:rFonts w:eastAsia="Times New Roman" w:cstheme="minorHAnsi"/>
          <w:i/>
          <w:color w:val="auto"/>
          <w:lang w:eastAsia="ar-SA"/>
        </w:rPr>
        <w:t>TP.0</w:t>
      </w:r>
      <w:r w:rsidR="006B6468">
        <w:rPr>
          <w:rFonts w:eastAsia="Times New Roman" w:cstheme="minorHAnsi"/>
          <w:i/>
          <w:color w:val="auto"/>
          <w:lang w:eastAsia="ar-SA"/>
        </w:rPr>
        <w:t>1</w:t>
      </w:r>
      <w:r w:rsidRPr="004D0B16">
        <w:rPr>
          <w:rFonts w:eastAsia="Times New Roman" w:cstheme="minorHAnsi"/>
          <w:i/>
          <w:color w:val="auto"/>
          <w:lang w:eastAsia="ar-SA"/>
        </w:rPr>
        <w:t>.202</w:t>
      </w:r>
      <w:r w:rsidR="006B6468">
        <w:rPr>
          <w:rFonts w:eastAsia="Times New Roman" w:cstheme="minorHAnsi"/>
          <w:i/>
          <w:color w:val="auto"/>
          <w:lang w:eastAsia="ar-SA"/>
        </w:rPr>
        <w:t>5</w:t>
      </w:r>
    </w:p>
    <w:p w14:paraId="12C208C8" w14:textId="09FAFA39" w:rsidR="00922ABF" w:rsidRPr="004D0B16" w:rsidRDefault="0064202D" w:rsidP="00ED482C">
      <w:pPr>
        <w:shd w:val="clear" w:color="auto" w:fill="F2F2F2" w:themeFill="background1" w:themeFillShade="F2"/>
        <w:spacing w:after="0" w:line="240" w:lineRule="auto"/>
        <w:jc w:val="right"/>
        <w:rPr>
          <w:rFonts w:eastAsia="Times New Roman" w:cstheme="minorHAnsi"/>
          <w:i/>
          <w:color w:val="auto"/>
          <w:lang w:eastAsia="ar-SA"/>
        </w:rPr>
      </w:pPr>
      <w:r w:rsidRPr="004D0B16">
        <w:rPr>
          <w:rFonts w:eastAsia="Times New Roman" w:cstheme="minorHAnsi"/>
          <w:i/>
          <w:color w:val="auto"/>
          <w:lang w:eastAsia="ar-SA"/>
        </w:rPr>
        <w:tab/>
      </w:r>
      <w:r w:rsidRPr="004D0B16">
        <w:rPr>
          <w:rFonts w:eastAsia="Times New Roman" w:cstheme="minorHAnsi"/>
          <w:i/>
          <w:color w:val="auto"/>
          <w:lang w:eastAsia="ar-SA"/>
        </w:rPr>
        <w:tab/>
      </w:r>
      <w:r w:rsidRPr="004D0B16">
        <w:rPr>
          <w:rFonts w:eastAsia="Times New Roman" w:cstheme="minorHAnsi"/>
          <w:i/>
          <w:color w:val="auto"/>
          <w:lang w:eastAsia="ar-SA"/>
        </w:rPr>
        <w:tab/>
      </w:r>
      <w:r w:rsidRPr="004D0B16">
        <w:rPr>
          <w:rFonts w:eastAsia="Times New Roman" w:cstheme="minorHAnsi"/>
          <w:i/>
          <w:color w:val="auto"/>
          <w:lang w:eastAsia="ar-SA"/>
        </w:rPr>
        <w:tab/>
      </w:r>
      <w:r w:rsidRPr="004D0B16">
        <w:rPr>
          <w:rFonts w:eastAsia="Times New Roman" w:cstheme="minorHAnsi"/>
          <w:i/>
          <w:color w:val="auto"/>
          <w:lang w:eastAsia="ar-SA"/>
        </w:rPr>
        <w:tab/>
      </w:r>
      <w:r w:rsidRPr="004D0B16">
        <w:rPr>
          <w:rFonts w:eastAsia="Times New Roman" w:cstheme="minorHAnsi"/>
          <w:i/>
          <w:color w:val="auto"/>
          <w:lang w:eastAsia="ar-SA"/>
        </w:rPr>
        <w:tab/>
      </w:r>
      <w:r w:rsidRPr="004D0B16">
        <w:rPr>
          <w:rFonts w:eastAsia="Times New Roman" w:cstheme="minorHAnsi"/>
          <w:i/>
          <w:color w:val="auto"/>
          <w:lang w:eastAsia="ar-SA"/>
        </w:rPr>
        <w:tab/>
        <w:t xml:space="preserve">   </w:t>
      </w:r>
      <w:r w:rsidRPr="004D0B16">
        <w:rPr>
          <w:rFonts w:eastAsia="Times New Roman" w:cstheme="minorHAnsi"/>
          <w:i/>
          <w:color w:val="auto"/>
          <w:lang w:eastAsia="ar-SA"/>
        </w:rPr>
        <w:tab/>
        <w:t xml:space="preserve">    </w:t>
      </w:r>
      <w:r w:rsidRPr="004D0B16">
        <w:rPr>
          <w:rFonts w:eastAsia="Times New Roman" w:cstheme="minorHAnsi"/>
          <w:i/>
          <w:color w:val="auto"/>
          <w:lang w:eastAsia="ar-SA"/>
        </w:rPr>
        <w:tab/>
        <w:t>Zał. Nr 1</w:t>
      </w:r>
    </w:p>
    <w:p w14:paraId="7C5E0564" w14:textId="410FC9B3" w:rsidR="00ED482C" w:rsidRPr="004D0B16" w:rsidRDefault="0081711E" w:rsidP="00ED482C">
      <w:pPr>
        <w:shd w:val="clear" w:color="auto" w:fill="F2F2F2" w:themeFill="background1" w:themeFillShade="F2"/>
        <w:spacing w:after="0" w:line="240" w:lineRule="auto"/>
        <w:jc w:val="right"/>
        <w:rPr>
          <w:rFonts w:cstheme="minorHAnsi"/>
          <w:b/>
          <w:i/>
        </w:rPr>
      </w:pPr>
      <w:r w:rsidRPr="004D0B16">
        <w:rPr>
          <w:rFonts w:eastAsia="Times New Roman" w:cstheme="minorHAnsi"/>
          <w:i/>
          <w:color w:val="auto"/>
          <w:lang w:eastAsia="ar-SA"/>
        </w:rPr>
        <w:t>Projektowane</w:t>
      </w:r>
      <w:r w:rsidR="00ED482C" w:rsidRPr="004D0B16">
        <w:rPr>
          <w:rFonts w:eastAsia="Times New Roman" w:cstheme="minorHAnsi"/>
          <w:i/>
          <w:color w:val="auto"/>
          <w:lang w:eastAsia="ar-SA"/>
        </w:rPr>
        <w:t xml:space="preserve"> postanowienia umowy</w:t>
      </w:r>
    </w:p>
    <w:p w14:paraId="38D7934F" w14:textId="77777777" w:rsidR="00922ABF" w:rsidRPr="004D0B16" w:rsidRDefault="00922ABF">
      <w:pPr>
        <w:spacing w:after="0" w:line="240" w:lineRule="auto"/>
        <w:jc w:val="center"/>
        <w:rPr>
          <w:rFonts w:cstheme="minorHAnsi"/>
          <w:b/>
        </w:rPr>
      </w:pPr>
    </w:p>
    <w:p w14:paraId="7D105BBA" w14:textId="496CA694" w:rsidR="00DF4231" w:rsidRPr="004D0B16" w:rsidRDefault="00D67EBA">
      <w:pPr>
        <w:spacing w:after="0" w:line="240" w:lineRule="auto"/>
        <w:jc w:val="center"/>
        <w:rPr>
          <w:rFonts w:cstheme="minorHAnsi"/>
          <w:b/>
        </w:rPr>
      </w:pPr>
      <w:bookmarkStart w:id="0" w:name="_Hlk27985702"/>
      <w:r w:rsidRPr="004D0B16">
        <w:rPr>
          <w:rFonts w:cstheme="minorHAnsi"/>
          <w:b/>
        </w:rPr>
        <w:t>UMOWA</w:t>
      </w:r>
      <w:r w:rsidR="00D670F7" w:rsidRPr="004D0B16">
        <w:rPr>
          <w:rFonts w:cstheme="minorHAnsi"/>
          <w:b/>
        </w:rPr>
        <w:t xml:space="preserve"> nr</w:t>
      </w:r>
      <w:r w:rsidR="00E90E63">
        <w:rPr>
          <w:rFonts w:cstheme="minorHAnsi"/>
          <w:b/>
        </w:rPr>
        <w:t xml:space="preserve"> </w:t>
      </w:r>
      <w:r w:rsidR="006B6468">
        <w:rPr>
          <w:rFonts w:cstheme="minorHAnsi"/>
          <w:b/>
        </w:rPr>
        <w:t>………………………</w:t>
      </w:r>
    </w:p>
    <w:bookmarkEnd w:id="0"/>
    <w:p w14:paraId="779BDC56" w14:textId="77777777" w:rsidR="00DF4231" w:rsidRPr="004D0B16" w:rsidRDefault="00DF4231">
      <w:pPr>
        <w:spacing w:after="0" w:line="240" w:lineRule="auto"/>
        <w:jc w:val="both"/>
        <w:rPr>
          <w:rFonts w:cstheme="minorHAnsi"/>
        </w:rPr>
      </w:pPr>
    </w:p>
    <w:p w14:paraId="3160D37E" w14:textId="31FBB845" w:rsidR="00DF4231" w:rsidRPr="004D0B16" w:rsidRDefault="00D670F7">
      <w:pPr>
        <w:spacing w:after="0" w:line="240" w:lineRule="auto"/>
        <w:jc w:val="both"/>
        <w:rPr>
          <w:rFonts w:cstheme="minorHAnsi"/>
        </w:rPr>
      </w:pPr>
      <w:bookmarkStart w:id="1" w:name="_Hlk27985681"/>
      <w:r w:rsidRPr="004D0B16">
        <w:rPr>
          <w:rFonts w:cstheme="minorHAnsi"/>
        </w:rPr>
        <w:t xml:space="preserve">zawarta w </w:t>
      </w:r>
      <w:r w:rsidR="0064202D" w:rsidRPr="004D0B16">
        <w:rPr>
          <w:rFonts w:cstheme="minorHAnsi"/>
        </w:rPr>
        <w:t>Jeleśni</w:t>
      </w:r>
      <w:r w:rsidRPr="004D0B16">
        <w:rPr>
          <w:rFonts w:cstheme="minorHAnsi"/>
        </w:rPr>
        <w:t xml:space="preserve"> w dniu </w:t>
      </w:r>
      <w:r w:rsidR="00E90E63">
        <w:rPr>
          <w:rFonts w:cstheme="minorHAnsi"/>
          <w:b/>
        </w:rPr>
        <w:t xml:space="preserve"> </w:t>
      </w:r>
      <w:r w:rsidR="006B6468">
        <w:rPr>
          <w:rFonts w:cstheme="minorHAnsi"/>
          <w:b/>
        </w:rPr>
        <w:t>……………………………………</w:t>
      </w:r>
      <w:r w:rsidR="00E90E63">
        <w:rPr>
          <w:rFonts w:cstheme="minorHAnsi"/>
          <w:b/>
        </w:rPr>
        <w:t xml:space="preserve"> roku</w:t>
      </w:r>
      <w:r w:rsidR="0058005D" w:rsidRPr="004D0B16">
        <w:rPr>
          <w:rFonts w:cstheme="minorHAnsi"/>
          <w:b/>
        </w:rPr>
        <w:t xml:space="preserve"> </w:t>
      </w:r>
      <w:r w:rsidRPr="004D0B16">
        <w:rPr>
          <w:rFonts w:cstheme="minorHAnsi"/>
        </w:rPr>
        <w:t>pomiędzy:</w:t>
      </w:r>
    </w:p>
    <w:p w14:paraId="3511D5E2" w14:textId="77777777" w:rsidR="00E66DA3" w:rsidRDefault="00CB5184" w:rsidP="00027C90">
      <w:p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bCs/>
          <w:lang w:eastAsia="zh-CN"/>
        </w:rPr>
      </w:pPr>
      <w:r w:rsidRPr="004D0B16">
        <w:rPr>
          <w:rFonts w:eastAsia="Times New Roman" w:cstheme="minorHAnsi"/>
          <w:b/>
          <w:bCs/>
          <w:lang w:eastAsia="zh-CN"/>
        </w:rPr>
        <w:t>Zakładem Gospodarki Komunalnej Jeleśnia Sp. z o.o.</w:t>
      </w:r>
      <w:r w:rsidR="00027C90" w:rsidRPr="004D0B16">
        <w:rPr>
          <w:rFonts w:eastAsia="Times New Roman" w:cstheme="minorHAnsi"/>
          <w:b/>
          <w:bCs/>
          <w:lang w:eastAsia="zh-CN"/>
        </w:rPr>
        <w:t>,</w:t>
      </w:r>
      <w:r w:rsidR="00E90E63">
        <w:rPr>
          <w:rFonts w:eastAsia="Times New Roman" w:cstheme="minorHAnsi"/>
          <w:b/>
          <w:bCs/>
          <w:lang w:eastAsia="zh-CN"/>
        </w:rPr>
        <w:t xml:space="preserve"> z siedzibą w Jeleśni ul. Plebańska 5, </w:t>
      </w:r>
    </w:p>
    <w:p w14:paraId="6A9E532D" w14:textId="4A3ACA4D" w:rsidR="00027C90" w:rsidRPr="004D0B16" w:rsidRDefault="00E90E63" w:rsidP="00027C90">
      <w:pPr>
        <w:suppressAutoHyphens/>
        <w:spacing w:after="0" w:line="240" w:lineRule="auto"/>
        <w:contextualSpacing/>
        <w:jc w:val="both"/>
        <w:rPr>
          <w:rFonts w:eastAsia="Times New Roman" w:cstheme="minorHAnsi"/>
          <w:lang w:eastAsia="zh-CN"/>
        </w:rPr>
      </w:pPr>
      <w:r>
        <w:rPr>
          <w:rFonts w:eastAsia="Times New Roman" w:cstheme="minorHAnsi"/>
          <w:b/>
          <w:bCs/>
          <w:lang w:eastAsia="zh-CN"/>
        </w:rPr>
        <w:t xml:space="preserve">34-340 Jeleśnia </w:t>
      </w:r>
      <w:r w:rsidR="00E66DA3">
        <w:rPr>
          <w:rFonts w:eastAsia="Times New Roman" w:cstheme="minorHAnsi"/>
          <w:b/>
          <w:bCs/>
          <w:lang w:eastAsia="zh-CN"/>
        </w:rPr>
        <w:t xml:space="preserve"> </w:t>
      </w:r>
      <w:r w:rsidR="00E66DA3" w:rsidRPr="00E66DA3">
        <w:rPr>
          <w:rFonts w:eastAsia="Times New Roman" w:cstheme="minorHAnsi"/>
          <w:lang w:eastAsia="zh-CN"/>
        </w:rPr>
        <w:t>posiadającym</w:t>
      </w:r>
      <w:r w:rsidR="00E66DA3">
        <w:rPr>
          <w:rFonts w:eastAsia="Times New Roman" w:cstheme="minorHAnsi"/>
          <w:b/>
          <w:bCs/>
          <w:lang w:eastAsia="zh-CN"/>
        </w:rPr>
        <w:t xml:space="preserve"> </w:t>
      </w:r>
      <w:r w:rsidR="00027C90" w:rsidRPr="004D0B16">
        <w:rPr>
          <w:rFonts w:eastAsia="Times New Roman" w:cstheme="minorHAnsi"/>
          <w:bCs/>
          <w:lang w:eastAsia="zh-CN"/>
        </w:rPr>
        <w:t xml:space="preserve"> </w:t>
      </w:r>
      <w:r w:rsidR="0062379F" w:rsidRPr="004D0B16">
        <w:rPr>
          <w:rFonts w:eastAsia="Times New Roman" w:cstheme="minorHAnsi"/>
          <w:bCs/>
          <w:lang w:eastAsia="zh-CN"/>
        </w:rPr>
        <w:t xml:space="preserve">NIP: </w:t>
      </w:r>
      <w:r w:rsidR="00CB5184" w:rsidRPr="004D0B16">
        <w:rPr>
          <w:rFonts w:eastAsia="Times New Roman" w:cstheme="minorHAnsi"/>
          <w:bCs/>
          <w:lang w:eastAsia="zh-CN"/>
        </w:rPr>
        <w:t>553 251 88 46</w:t>
      </w:r>
      <w:r w:rsidR="0062379F" w:rsidRPr="004D0B16">
        <w:rPr>
          <w:rFonts w:eastAsia="Times New Roman" w:cstheme="minorHAnsi"/>
          <w:bCs/>
          <w:lang w:eastAsia="zh-CN"/>
        </w:rPr>
        <w:t xml:space="preserve">, </w:t>
      </w:r>
      <w:r w:rsidR="00027C90" w:rsidRPr="004D0B16">
        <w:rPr>
          <w:rFonts w:eastAsia="Times New Roman" w:cstheme="minorHAnsi"/>
          <w:bCs/>
          <w:lang w:eastAsia="zh-CN"/>
        </w:rPr>
        <w:t xml:space="preserve">reprezentowanym przez: </w:t>
      </w:r>
    </w:p>
    <w:p w14:paraId="56E9CD59" w14:textId="3A666D67" w:rsidR="00027C90" w:rsidRPr="004D0B16" w:rsidRDefault="00E90E63" w:rsidP="00CB5184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zh-CN"/>
        </w:rPr>
      </w:pPr>
      <w:r>
        <w:rPr>
          <w:rFonts w:eastAsia="Times New Roman" w:cstheme="minorHAnsi"/>
          <w:bCs/>
          <w:lang w:eastAsia="zh-CN"/>
        </w:rPr>
        <w:t>Prezesa Zarządu Sebastian Dobija</w:t>
      </w:r>
    </w:p>
    <w:p w14:paraId="103567D8" w14:textId="3983D408" w:rsidR="003276B5" w:rsidRPr="004D0B16" w:rsidRDefault="00027C90" w:rsidP="00027C90">
      <w:pPr>
        <w:suppressAutoHyphens/>
        <w:spacing w:after="0" w:line="240" w:lineRule="auto"/>
        <w:contextualSpacing/>
        <w:jc w:val="both"/>
        <w:rPr>
          <w:rFonts w:eastAsia="Times New Roman" w:cstheme="minorHAnsi"/>
          <w:lang w:eastAsia="zh-CN"/>
        </w:rPr>
      </w:pPr>
      <w:r w:rsidRPr="004D0B16">
        <w:rPr>
          <w:rFonts w:eastAsia="Times New Roman" w:cstheme="minorHAnsi"/>
          <w:lang w:eastAsia="zh-CN"/>
        </w:rPr>
        <w:t xml:space="preserve">zwanym w dalszej części umowy </w:t>
      </w:r>
      <w:r w:rsidRPr="004D0B16">
        <w:rPr>
          <w:rFonts w:eastAsia="Times New Roman" w:cstheme="minorHAnsi"/>
          <w:b/>
          <w:bCs/>
          <w:lang w:eastAsia="zh-CN"/>
        </w:rPr>
        <w:t>„Zamawiającym”</w:t>
      </w:r>
      <w:bookmarkEnd w:id="1"/>
      <w:r w:rsidRPr="004D0B16">
        <w:rPr>
          <w:rFonts w:eastAsia="Times New Roman" w:cstheme="minorHAnsi"/>
          <w:lang w:eastAsia="zh-CN"/>
        </w:rPr>
        <w:t>,</w:t>
      </w:r>
    </w:p>
    <w:p w14:paraId="6BDD906C" w14:textId="116A055C" w:rsidR="003276B5" w:rsidRPr="004D0B16" w:rsidRDefault="00D670F7" w:rsidP="00D64E9A">
      <w:pPr>
        <w:spacing w:after="0" w:line="240" w:lineRule="auto"/>
        <w:jc w:val="both"/>
        <w:rPr>
          <w:rFonts w:cstheme="minorHAnsi"/>
        </w:rPr>
      </w:pPr>
      <w:r w:rsidRPr="004D0B16">
        <w:rPr>
          <w:rFonts w:cstheme="minorHAnsi"/>
        </w:rPr>
        <w:t>a</w:t>
      </w:r>
    </w:p>
    <w:p w14:paraId="603A624C" w14:textId="1ED502C4" w:rsidR="00BE707D" w:rsidRPr="00E66DA3" w:rsidRDefault="006B6468" w:rsidP="0058005D">
      <w:pPr>
        <w:pStyle w:val="Bezodstpw"/>
        <w:suppressAutoHyphens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………………………………………………………………………………..</w:t>
      </w:r>
    </w:p>
    <w:p w14:paraId="5A2CEEBB" w14:textId="33210ACF" w:rsidR="00142583" w:rsidRDefault="0062379F" w:rsidP="001B3964">
      <w:pPr>
        <w:spacing w:after="0" w:line="240" w:lineRule="auto"/>
        <w:jc w:val="both"/>
        <w:rPr>
          <w:rFonts w:cstheme="minorHAnsi"/>
        </w:rPr>
      </w:pPr>
      <w:r w:rsidRPr="00E66DA3">
        <w:rPr>
          <w:rFonts w:cstheme="minorHAnsi"/>
        </w:rPr>
        <w:t>posiadającym NIP:</w:t>
      </w:r>
      <w:r w:rsidR="00E90E63" w:rsidRPr="00E66DA3">
        <w:rPr>
          <w:rFonts w:cstheme="minorHAnsi"/>
        </w:rPr>
        <w:t xml:space="preserve"> </w:t>
      </w:r>
      <w:r w:rsidR="006B6468">
        <w:rPr>
          <w:rFonts w:cstheme="minorHAnsi"/>
        </w:rPr>
        <w:t>……………………………………………</w:t>
      </w:r>
      <w:r w:rsidRPr="00E66DA3">
        <w:rPr>
          <w:rFonts w:cstheme="minorHAnsi"/>
          <w:b/>
          <w:bCs/>
        </w:rPr>
        <w:t xml:space="preserve">, </w:t>
      </w:r>
      <w:r w:rsidR="00E90E63" w:rsidRPr="00E66DA3">
        <w:rPr>
          <w:rFonts w:cstheme="minorHAnsi"/>
          <w:b/>
          <w:bCs/>
        </w:rPr>
        <w:t xml:space="preserve"> </w:t>
      </w:r>
      <w:r w:rsidRPr="00E66DA3">
        <w:rPr>
          <w:rFonts w:cstheme="minorHAnsi"/>
          <w:b/>
          <w:bCs/>
        </w:rPr>
        <w:t>r</w:t>
      </w:r>
      <w:r w:rsidRPr="004D0B16">
        <w:rPr>
          <w:rFonts w:cstheme="minorHAnsi"/>
        </w:rPr>
        <w:t>eprezentowanym przez:</w:t>
      </w:r>
    </w:p>
    <w:p w14:paraId="0AFEF35B" w14:textId="687B34DE" w:rsidR="00E90E63" w:rsidRPr="004D0B16" w:rsidRDefault="006B6468" w:rsidP="001B3964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</w:t>
      </w:r>
    </w:p>
    <w:p w14:paraId="2F88E9EB" w14:textId="50C33331" w:rsidR="00047283" w:rsidRDefault="0062379F" w:rsidP="00E66DA3">
      <w:pPr>
        <w:spacing w:after="0" w:line="240" w:lineRule="auto"/>
        <w:jc w:val="both"/>
        <w:rPr>
          <w:rFonts w:cstheme="minorHAnsi"/>
          <w:b/>
        </w:rPr>
      </w:pPr>
      <w:r w:rsidRPr="004D0B16">
        <w:rPr>
          <w:rFonts w:cstheme="minorHAnsi"/>
        </w:rPr>
        <w:t>zwanym w dalszej części umowy</w:t>
      </w:r>
      <w:r w:rsidRPr="004D0B16">
        <w:rPr>
          <w:rFonts w:cstheme="minorHAnsi"/>
          <w:b/>
        </w:rPr>
        <w:t xml:space="preserve"> ,,Wykonawcą”</w:t>
      </w:r>
    </w:p>
    <w:p w14:paraId="0726552A" w14:textId="77777777" w:rsidR="00E66DA3" w:rsidRPr="00E66DA3" w:rsidRDefault="00E66DA3" w:rsidP="00E66DA3">
      <w:pPr>
        <w:spacing w:after="0" w:line="240" w:lineRule="auto"/>
        <w:jc w:val="both"/>
        <w:rPr>
          <w:rFonts w:cstheme="minorHAnsi"/>
          <w:b/>
        </w:rPr>
      </w:pPr>
    </w:p>
    <w:p w14:paraId="548CB5B6" w14:textId="414B12C2" w:rsidR="004A20E5" w:rsidRPr="004D0B16" w:rsidRDefault="00047283" w:rsidP="004A20E5">
      <w:pPr>
        <w:jc w:val="both"/>
        <w:rPr>
          <w:rFonts w:cstheme="minorHAnsi"/>
        </w:rPr>
      </w:pPr>
      <w:r w:rsidRPr="004D0B16">
        <w:rPr>
          <w:rFonts w:cstheme="minorHAnsi"/>
        </w:rPr>
        <w:t>zgodnie z wynikiem postępowania o udzielenie zamówienia publicznego przeprowadzonego  w trybie podstawowym bez możliwości prowadzenia negocjacji – art. 275 pkt 1 ustawy Prawo zamówień publicznych (</w:t>
      </w:r>
      <w:proofErr w:type="spellStart"/>
      <w:r w:rsidRPr="004D0B16">
        <w:rPr>
          <w:rFonts w:cstheme="minorHAnsi"/>
        </w:rPr>
        <w:t>t.j</w:t>
      </w:r>
      <w:proofErr w:type="spellEnd"/>
      <w:r w:rsidRPr="004D0B16">
        <w:rPr>
          <w:rFonts w:cstheme="minorHAnsi"/>
        </w:rPr>
        <w:t>. Dz. U. z 20</w:t>
      </w:r>
      <w:r w:rsidR="000C2EC6" w:rsidRPr="004D0B16">
        <w:rPr>
          <w:rFonts w:cstheme="minorHAnsi"/>
        </w:rPr>
        <w:t>2</w:t>
      </w:r>
      <w:r w:rsidR="00077062">
        <w:rPr>
          <w:rFonts w:cstheme="minorHAnsi"/>
        </w:rPr>
        <w:t>4</w:t>
      </w:r>
      <w:r w:rsidRPr="004D0B16">
        <w:rPr>
          <w:rFonts w:cstheme="minorHAnsi"/>
        </w:rPr>
        <w:t xml:space="preserve"> r., poz. </w:t>
      </w:r>
      <w:r w:rsidR="00077062">
        <w:rPr>
          <w:rFonts w:cstheme="minorHAnsi"/>
        </w:rPr>
        <w:t>1320</w:t>
      </w:r>
      <w:r w:rsidR="000202EF">
        <w:rPr>
          <w:rFonts w:cstheme="minorHAnsi"/>
        </w:rPr>
        <w:t xml:space="preserve"> ze zm.</w:t>
      </w:r>
      <w:r w:rsidRPr="004D0B16">
        <w:rPr>
          <w:rFonts w:cstheme="minorHAnsi"/>
        </w:rPr>
        <w:t xml:space="preserve">), dalej: ustawa </w:t>
      </w:r>
      <w:proofErr w:type="spellStart"/>
      <w:r w:rsidRPr="004D0B16">
        <w:rPr>
          <w:rFonts w:cstheme="minorHAnsi"/>
        </w:rPr>
        <w:t>Pzp</w:t>
      </w:r>
      <w:proofErr w:type="spellEnd"/>
      <w:r w:rsidRPr="004D0B16">
        <w:rPr>
          <w:rFonts w:cstheme="minorHAnsi"/>
        </w:rPr>
        <w:t>, ogłoszonego w Biuletynie Zamówień Publicznych w dniu</w:t>
      </w:r>
      <w:r w:rsidR="00E90E63">
        <w:rPr>
          <w:rFonts w:cstheme="minorHAnsi"/>
        </w:rPr>
        <w:t xml:space="preserve"> </w:t>
      </w:r>
      <w:r w:rsidR="006B6468">
        <w:rPr>
          <w:rFonts w:cstheme="minorHAnsi"/>
        </w:rPr>
        <w:t>……………………………</w:t>
      </w:r>
      <w:r w:rsidR="00E90E63">
        <w:rPr>
          <w:rFonts w:cstheme="minorHAnsi"/>
        </w:rPr>
        <w:t xml:space="preserve"> </w:t>
      </w:r>
      <w:r w:rsidRPr="004D0B16">
        <w:rPr>
          <w:rFonts w:cstheme="minorHAnsi"/>
        </w:rPr>
        <w:t xml:space="preserve">pod numerem </w:t>
      </w:r>
      <w:r w:rsidR="006B6468">
        <w:rPr>
          <w:rFonts w:cstheme="minorHAnsi"/>
        </w:rPr>
        <w:t>……………………………..</w:t>
      </w:r>
      <w:r w:rsidRPr="004D0B16">
        <w:rPr>
          <w:rFonts w:cstheme="minorHAnsi"/>
        </w:rPr>
        <w:t>, o następującej treści:</w:t>
      </w:r>
      <w:r w:rsidR="00E90E63" w:rsidRPr="00E90E63">
        <w:t xml:space="preserve"> </w:t>
      </w:r>
      <w:r w:rsidR="00E90E63">
        <w:t>„</w:t>
      </w:r>
      <w:r w:rsidR="00E90E63" w:rsidRPr="00E90E63">
        <w:rPr>
          <w:rFonts w:cstheme="minorHAnsi"/>
        </w:rPr>
        <w:t>Bezgotówkowy, sukcesywny zakup paliw dla Zakładu Gospodarki Komunalnej Jeleśnia Sp. z o.o.</w:t>
      </w:r>
      <w:r w:rsidR="00E90E63">
        <w:rPr>
          <w:rFonts w:cstheme="minorHAnsi"/>
        </w:rPr>
        <w:t>”</w:t>
      </w:r>
    </w:p>
    <w:p w14:paraId="33EB316E" w14:textId="67557595" w:rsidR="003F2DDA" w:rsidRPr="004D0B16" w:rsidRDefault="00D670F7" w:rsidP="004A20E5">
      <w:pPr>
        <w:ind w:left="3540" w:firstLine="708"/>
        <w:jc w:val="both"/>
        <w:rPr>
          <w:rFonts w:cstheme="minorHAnsi"/>
        </w:rPr>
      </w:pPr>
      <w:r w:rsidRPr="004D0B16">
        <w:rPr>
          <w:rFonts w:cstheme="minorHAnsi"/>
          <w:b/>
        </w:rPr>
        <w:t>§ 1</w:t>
      </w:r>
      <w:r w:rsidR="000B124E" w:rsidRPr="004D0B16">
        <w:rPr>
          <w:rFonts w:cstheme="minorHAnsi"/>
          <w:b/>
        </w:rPr>
        <w:t xml:space="preserve">. </w:t>
      </w:r>
      <w:r w:rsidR="008D689B" w:rsidRPr="004D0B16">
        <w:rPr>
          <w:rFonts w:cstheme="minorHAnsi"/>
          <w:b/>
        </w:rPr>
        <w:t xml:space="preserve"> </w:t>
      </w:r>
    </w:p>
    <w:p w14:paraId="0E47D9C0" w14:textId="60D41144" w:rsidR="00DF4231" w:rsidRPr="004D0B16" w:rsidRDefault="008D689B" w:rsidP="008D689B">
      <w:pPr>
        <w:spacing w:after="0" w:line="240" w:lineRule="auto"/>
        <w:jc w:val="center"/>
        <w:rPr>
          <w:rFonts w:cstheme="minorHAnsi"/>
          <w:b/>
        </w:rPr>
      </w:pPr>
      <w:r w:rsidRPr="004D0B16">
        <w:rPr>
          <w:rFonts w:cstheme="minorHAnsi"/>
          <w:b/>
        </w:rPr>
        <w:t>Przedmiot umowy</w:t>
      </w:r>
    </w:p>
    <w:p w14:paraId="6C2DB1B5" w14:textId="69966A1D" w:rsidR="004D0B16" w:rsidRPr="004D0B16" w:rsidRDefault="004D0B16" w:rsidP="00E20D57">
      <w:pPr>
        <w:pStyle w:val="Akapitzlist"/>
        <w:numPr>
          <w:ilvl w:val="0"/>
          <w:numId w:val="2"/>
        </w:numPr>
        <w:spacing w:after="0" w:line="240" w:lineRule="auto"/>
        <w:ind w:hanging="357"/>
        <w:jc w:val="both"/>
        <w:rPr>
          <w:rFonts w:cstheme="minorHAnsi"/>
        </w:rPr>
      </w:pPr>
      <w:r w:rsidRPr="004D0B16">
        <w:rPr>
          <w:rFonts w:cstheme="minorHAnsi"/>
        </w:rPr>
        <w:t>Przedmiotem umowy jest realizacja zamówienia</w:t>
      </w:r>
      <w:r>
        <w:rPr>
          <w:rFonts w:cstheme="minorHAnsi"/>
        </w:rPr>
        <w:t xml:space="preserve"> </w:t>
      </w:r>
      <w:r w:rsidRPr="004D0B16">
        <w:rPr>
          <w:rFonts w:cstheme="minorHAnsi"/>
        </w:rPr>
        <w:t>pn. „Bezgotówkowy, sukcesywny zakup paliw</w:t>
      </w:r>
      <w:r>
        <w:rPr>
          <w:rFonts w:cstheme="minorHAnsi"/>
        </w:rPr>
        <w:t xml:space="preserve">      </w:t>
      </w:r>
      <w:r w:rsidRPr="004D0B16">
        <w:rPr>
          <w:rFonts w:cstheme="minorHAnsi"/>
        </w:rPr>
        <w:t>dla Zakładu Gospodarki Komunalnej Jeleśnia Sp. z o.o.  w systemie kart elektronicznych”.</w:t>
      </w:r>
    </w:p>
    <w:p w14:paraId="7E904B15" w14:textId="042BE207" w:rsidR="00DD33C0" w:rsidRPr="004D0B16" w:rsidRDefault="00DD33C0" w:rsidP="00E20D57">
      <w:pPr>
        <w:pStyle w:val="Akapitzlist"/>
        <w:numPr>
          <w:ilvl w:val="0"/>
          <w:numId w:val="2"/>
        </w:numPr>
        <w:spacing w:after="0" w:line="240" w:lineRule="auto"/>
        <w:ind w:hanging="357"/>
        <w:jc w:val="both"/>
        <w:rPr>
          <w:rFonts w:cstheme="minorHAnsi"/>
        </w:rPr>
      </w:pPr>
      <w:r w:rsidRPr="004D0B16">
        <w:rPr>
          <w:rFonts w:cstheme="minorHAnsi"/>
          <w:color w:val="auto"/>
        </w:rPr>
        <w:t>Wykonawca sprzedaje, a Zamawiający kupuje paliwa płynne, tj. benzynę bezołowiową</w:t>
      </w:r>
      <w:r w:rsidR="007C66C6" w:rsidRPr="004D0B16">
        <w:rPr>
          <w:rFonts w:cstheme="minorHAnsi"/>
          <w:color w:val="auto"/>
        </w:rPr>
        <w:t xml:space="preserve">, LPG </w:t>
      </w:r>
      <w:r w:rsidRPr="004D0B16">
        <w:rPr>
          <w:rFonts w:cstheme="minorHAnsi"/>
          <w:color w:val="auto"/>
        </w:rPr>
        <w:t xml:space="preserve">i olej napędowy na Stacji Paliw Wykonawcy niezbędne do prawidłowego funkcjonowania pojazdów </w:t>
      </w:r>
      <w:r w:rsidR="004D0B16">
        <w:rPr>
          <w:rFonts w:cstheme="minorHAnsi"/>
          <w:color w:val="auto"/>
        </w:rPr>
        <w:t xml:space="preserve">           </w:t>
      </w:r>
      <w:r w:rsidRPr="004D0B16">
        <w:rPr>
          <w:rFonts w:cstheme="minorHAnsi"/>
          <w:color w:val="auto"/>
        </w:rPr>
        <w:t>i sprzętu Zamawiającego.</w:t>
      </w:r>
    </w:p>
    <w:p w14:paraId="1FAE9755" w14:textId="77777777" w:rsidR="00DD33C0" w:rsidRPr="004D0B16" w:rsidRDefault="00D5297D" w:rsidP="00920A76">
      <w:pPr>
        <w:pStyle w:val="Akapitzlist"/>
        <w:numPr>
          <w:ilvl w:val="0"/>
          <w:numId w:val="2"/>
        </w:numPr>
        <w:spacing w:after="0" w:line="240" w:lineRule="auto"/>
        <w:ind w:hanging="357"/>
        <w:jc w:val="both"/>
        <w:rPr>
          <w:rFonts w:cstheme="minorHAnsi"/>
        </w:rPr>
      </w:pPr>
      <w:r w:rsidRPr="004D0B16">
        <w:rPr>
          <w:rFonts w:cstheme="minorHAnsi"/>
        </w:rPr>
        <w:t xml:space="preserve">Przewidywana wielkość zakupu paliwa wiodącego w okresie trwania umowy wyniesie: </w:t>
      </w:r>
    </w:p>
    <w:p w14:paraId="42D57975" w14:textId="3A20FE4C" w:rsidR="00DD33C0" w:rsidRPr="004D0B16" w:rsidRDefault="00F8386F" w:rsidP="00920A76">
      <w:pPr>
        <w:pStyle w:val="Akapitzlist"/>
        <w:numPr>
          <w:ilvl w:val="0"/>
          <w:numId w:val="1"/>
        </w:numPr>
        <w:spacing w:after="0" w:line="240" w:lineRule="auto"/>
        <w:ind w:hanging="357"/>
        <w:jc w:val="both"/>
        <w:rPr>
          <w:rFonts w:cstheme="minorHAnsi"/>
        </w:rPr>
      </w:pPr>
      <w:r w:rsidRPr="004D0B16">
        <w:rPr>
          <w:rFonts w:cstheme="minorHAnsi"/>
          <w:bCs/>
        </w:rPr>
        <w:t>etylina bezołowiowa</w:t>
      </w:r>
      <w:r w:rsidR="00671546" w:rsidRPr="004D0B16">
        <w:rPr>
          <w:rFonts w:cstheme="minorHAnsi"/>
          <w:bCs/>
        </w:rPr>
        <w:t xml:space="preserve"> Pb95 </w:t>
      </w:r>
      <w:r w:rsidR="00671546" w:rsidRPr="004D0B16">
        <w:rPr>
          <w:rFonts w:cstheme="minorHAnsi"/>
          <w:bCs/>
        </w:rPr>
        <w:tab/>
      </w:r>
      <w:r w:rsidRPr="004D0B16">
        <w:rPr>
          <w:rFonts w:cstheme="minorHAnsi"/>
          <w:bCs/>
        </w:rPr>
        <w:t xml:space="preserve">–    </w:t>
      </w:r>
      <w:r w:rsidR="00671546" w:rsidRPr="004D0B16">
        <w:rPr>
          <w:rFonts w:cstheme="minorHAnsi"/>
          <w:bCs/>
        </w:rPr>
        <w:t xml:space="preserve">  </w:t>
      </w:r>
      <w:r w:rsidR="006B6468">
        <w:rPr>
          <w:rFonts w:cstheme="minorHAnsi"/>
          <w:bCs/>
        </w:rPr>
        <w:t>4.</w:t>
      </w:r>
      <w:r w:rsidR="0025280C">
        <w:rPr>
          <w:rFonts w:cstheme="minorHAnsi"/>
          <w:bCs/>
        </w:rPr>
        <w:t>0</w:t>
      </w:r>
      <w:r w:rsidR="00480C43" w:rsidRPr="004D0B16">
        <w:rPr>
          <w:rFonts w:cstheme="minorHAnsi"/>
          <w:bCs/>
        </w:rPr>
        <w:t xml:space="preserve">00 </w:t>
      </w:r>
      <w:r w:rsidR="00D5297D" w:rsidRPr="004D0B16">
        <w:rPr>
          <w:rFonts w:cstheme="minorHAnsi"/>
          <w:bCs/>
        </w:rPr>
        <w:t xml:space="preserve"> l</w:t>
      </w:r>
    </w:p>
    <w:p w14:paraId="757BA9B8" w14:textId="0D7323EF" w:rsidR="00480C43" w:rsidRPr="004D0B16" w:rsidRDefault="00480C43" w:rsidP="00920A76">
      <w:pPr>
        <w:pStyle w:val="Akapitzlist"/>
        <w:numPr>
          <w:ilvl w:val="0"/>
          <w:numId w:val="1"/>
        </w:numPr>
        <w:spacing w:after="0" w:line="240" w:lineRule="auto"/>
        <w:ind w:hanging="357"/>
        <w:jc w:val="both"/>
        <w:rPr>
          <w:rFonts w:cstheme="minorHAnsi"/>
        </w:rPr>
      </w:pPr>
      <w:r w:rsidRPr="004D0B16">
        <w:rPr>
          <w:rFonts w:cstheme="minorHAnsi"/>
          <w:bCs/>
        </w:rPr>
        <w:t>LPG</w:t>
      </w:r>
      <w:r w:rsidRPr="004D0B16">
        <w:rPr>
          <w:rFonts w:cstheme="minorHAnsi"/>
          <w:bCs/>
        </w:rPr>
        <w:tab/>
      </w:r>
      <w:r w:rsidRPr="004D0B16">
        <w:rPr>
          <w:rFonts w:cstheme="minorHAnsi"/>
          <w:bCs/>
        </w:rPr>
        <w:tab/>
      </w:r>
      <w:r w:rsidRPr="004D0B16">
        <w:rPr>
          <w:rFonts w:cstheme="minorHAnsi"/>
          <w:bCs/>
        </w:rPr>
        <w:tab/>
      </w:r>
      <w:r w:rsidRPr="004D0B16">
        <w:rPr>
          <w:rFonts w:cstheme="minorHAnsi"/>
          <w:bCs/>
        </w:rPr>
        <w:tab/>
        <w:t xml:space="preserve">-       </w:t>
      </w:r>
      <w:r w:rsidR="005631DB">
        <w:rPr>
          <w:rFonts w:cstheme="minorHAnsi"/>
          <w:bCs/>
        </w:rPr>
        <w:t>2</w:t>
      </w:r>
      <w:r w:rsidRPr="004D0B16">
        <w:rPr>
          <w:rFonts w:cstheme="minorHAnsi"/>
          <w:bCs/>
        </w:rPr>
        <w:t> </w:t>
      </w:r>
      <w:r w:rsidR="0025280C">
        <w:rPr>
          <w:rFonts w:cstheme="minorHAnsi"/>
          <w:bCs/>
        </w:rPr>
        <w:t>3</w:t>
      </w:r>
      <w:r w:rsidRPr="004D0B16">
        <w:rPr>
          <w:rFonts w:cstheme="minorHAnsi"/>
          <w:bCs/>
        </w:rPr>
        <w:t>00 l</w:t>
      </w:r>
    </w:p>
    <w:p w14:paraId="3A21EBF6" w14:textId="5FC3E5A8" w:rsidR="00D5297D" w:rsidRPr="004D0B16" w:rsidRDefault="00F8386F" w:rsidP="00920A76">
      <w:pPr>
        <w:pStyle w:val="Akapitzlist"/>
        <w:numPr>
          <w:ilvl w:val="0"/>
          <w:numId w:val="1"/>
        </w:numPr>
        <w:spacing w:after="0" w:line="240" w:lineRule="auto"/>
        <w:ind w:hanging="357"/>
        <w:jc w:val="both"/>
        <w:rPr>
          <w:rFonts w:cstheme="minorHAnsi"/>
        </w:rPr>
      </w:pPr>
      <w:r w:rsidRPr="004D0B16">
        <w:rPr>
          <w:rFonts w:cstheme="minorHAnsi"/>
          <w:bCs/>
        </w:rPr>
        <w:t xml:space="preserve">olej napędowy       </w:t>
      </w:r>
      <w:r w:rsidR="00671546" w:rsidRPr="004D0B16">
        <w:rPr>
          <w:rFonts w:cstheme="minorHAnsi"/>
          <w:bCs/>
        </w:rPr>
        <w:tab/>
      </w:r>
      <w:r w:rsidRPr="004D0B16">
        <w:rPr>
          <w:rFonts w:cstheme="minorHAnsi"/>
          <w:bCs/>
        </w:rPr>
        <w:tab/>
        <w:t xml:space="preserve">–    </w:t>
      </w:r>
      <w:r w:rsidR="006D5B5E" w:rsidRPr="004D0B16">
        <w:rPr>
          <w:rFonts w:cstheme="minorHAnsi"/>
          <w:bCs/>
        </w:rPr>
        <w:t xml:space="preserve"> </w:t>
      </w:r>
      <w:r w:rsidR="006B6468">
        <w:rPr>
          <w:rFonts w:cstheme="minorHAnsi"/>
          <w:bCs/>
        </w:rPr>
        <w:t>5</w:t>
      </w:r>
      <w:r w:rsidR="0025280C">
        <w:rPr>
          <w:rFonts w:cstheme="minorHAnsi"/>
          <w:bCs/>
        </w:rPr>
        <w:t>5</w:t>
      </w:r>
      <w:r w:rsidR="004A19B6" w:rsidRPr="004D0B16">
        <w:rPr>
          <w:rFonts w:cstheme="minorHAnsi"/>
          <w:bCs/>
        </w:rPr>
        <w:t xml:space="preserve"> 000</w:t>
      </w:r>
      <w:r w:rsidR="00D5297D" w:rsidRPr="004D0B16">
        <w:rPr>
          <w:rFonts w:cstheme="minorHAnsi"/>
          <w:bCs/>
        </w:rPr>
        <w:t xml:space="preserve"> l</w:t>
      </w:r>
    </w:p>
    <w:p w14:paraId="43F64912" w14:textId="4655BABC" w:rsidR="00C660A3" w:rsidRPr="004D0B16" w:rsidRDefault="003B172F" w:rsidP="00BC3C88">
      <w:pPr>
        <w:pStyle w:val="Akapitzlist1"/>
        <w:numPr>
          <w:ilvl w:val="0"/>
          <w:numId w:val="27"/>
        </w:num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4D0B16">
        <w:rPr>
          <w:rFonts w:asciiTheme="minorHAnsi" w:hAnsiTheme="minorHAnsi" w:cstheme="minorHAnsi"/>
          <w:sz w:val="22"/>
          <w:szCs w:val="22"/>
        </w:rPr>
        <w:t xml:space="preserve">Wielkości </w:t>
      </w:r>
      <w:r w:rsidR="008853C9" w:rsidRPr="004D0B16">
        <w:rPr>
          <w:rFonts w:asciiTheme="minorHAnsi" w:hAnsiTheme="minorHAnsi" w:cstheme="minorHAnsi"/>
          <w:sz w:val="22"/>
          <w:szCs w:val="22"/>
        </w:rPr>
        <w:t>zakupu</w:t>
      </w:r>
      <w:r w:rsidRPr="004D0B16">
        <w:rPr>
          <w:rFonts w:asciiTheme="minorHAnsi" w:hAnsiTheme="minorHAnsi" w:cstheme="minorHAnsi"/>
          <w:sz w:val="22"/>
          <w:szCs w:val="22"/>
        </w:rPr>
        <w:t xml:space="preserve"> paliw </w:t>
      </w:r>
      <w:r w:rsidR="00C660A3" w:rsidRPr="004D0B16">
        <w:rPr>
          <w:rFonts w:asciiTheme="minorHAnsi" w:hAnsiTheme="minorHAnsi" w:cstheme="minorHAnsi"/>
          <w:sz w:val="22"/>
          <w:szCs w:val="22"/>
        </w:rPr>
        <w:t xml:space="preserve">są </w:t>
      </w:r>
      <w:r w:rsidRPr="004D0B16">
        <w:rPr>
          <w:rFonts w:asciiTheme="minorHAnsi" w:hAnsiTheme="minorHAnsi" w:cstheme="minorHAnsi"/>
          <w:sz w:val="22"/>
          <w:szCs w:val="22"/>
        </w:rPr>
        <w:t xml:space="preserve">jedynie wielkościami orientacyjnymi </w:t>
      </w:r>
      <w:r w:rsidR="00C660A3" w:rsidRPr="004D0B16">
        <w:rPr>
          <w:rFonts w:asciiTheme="minorHAnsi" w:hAnsiTheme="minorHAnsi" w:cstheme="minorHAnsi"/>
          <w:sz w:val="22"/>
          <w:szCs w:val="22"/>
        </w:rPr>
        <w:t>i mogą ulec zmianie</w:t>
      </w:r>
      <w:r w:rsidRPr="004D0B16">
        <w:rPr>
          <w:rFonts w:asciiTheme="minorHAnsi" w:hAnsiTheme="minorHAnsi" w:cstheme="minorHAnsi"/>
          <w:sz w:val="22"/>
          <w:szCs w:val="22"/>
        </w:rPr>
        <w:t xml:space="preserve"> w trakcie trwania umowy</w:t>
      </w:r>
      <w:r w:rsidR="00C660A3" w:rsidRPr="004D0B16">
        <w:rPr>
          <w:rFonts w:asciiTheme="minorHAnsi" w:hAnsiTheme="minorHAnsi" w:cstheme="minorHAnsi"/>
          <w:sz w:val="22"/>
          <w:szCs w:val="22"/>
        </w:rPr>
        <w:t xml:space="preserve">, co oznacza zarówno możliwość zmniejszenia, jak i zwiększenia ilości </w:t>
      </w:r>
      <w:r w:rsidR="007F1672" w:rsidRPr="004D0B16">
        <w:rPr>
          <w:rFonts w:asciiTheme="minorHAnsi" w:hAnsiTheme="minorHAnsi" w:cstheme="minorHAnsi"/>
          <w:sz w:val="22"/>
          <w:szCs w:val="22"/>
        </w:rPr>
        <w:t>dostaw</w:t>
      </w:r>
      <w:r w:rsidR="00C660A3" w:rsidRPr="004D0B16">
        <w:rPr>
          <w:rFonts w:asciiTheme="minorHAnsi" w:hAnsiTheme="minorHAnsi" w:cstheme="minorHAnsi"/>
          <w:sz w:val="22"/>
          <w:szCs w:val="22"/>
        </w:rPr>
        <w:t xml:space="preserve">, </w:t>
      </w:r>
      <w:r w:rsidR="00BC3C88" w:rsidRPr="004D0B16">
        <w:rPr>
          <w:rFonts w:asciiTheme="minorHAnsi" w:hAnsiTheme="minorHAnsi" w:cstheme="minorHAnsi"/>
          <w:sz w:val="22"/>
          <w:szCs w:val="22"/>
        </w:rPr>
        <w:t xml:space="preserve">bez zmiany zaoferowanego stałego rabatu do cen jednostkowych. </w:t>
      </w:r>
      <w:r w:rsidR="00920A76" w:rsidRPr="004D0B16">
        <w:rPr>
          <w:rFonts w:asciiTheme="minorHAnsi" w:hAnsiTheme="minorHAnsi" w:cstheme="minorHAnsi"/>
          <w:sz w:val="22"/>
          <w:szCs w:val="22"/>
        </w:rPr>
        <w:t xml:space="preserve"> Zmiany mogą być dokonywane do środków zabezpieczonych umową o których mowa w § 3 ust. 1</w:t>
      </w:r>
      <w:r w:rsidR="00C73518" w:rsidRPr="004D0B16">
        <w:rPr>
          <w:rFonts w:asciiTheme="minorHAnsi" w:hAnsiTheme="minorHAnsi" w:cstheme="minorHAnsi"/>
          <w:sz w:val="22"/>
          <w:szCs w:val="22"/>
        </w:rPr>
        <w:t>.</w:t>
      </w:r>
    </w:p>
    <w:p w14:paraId="684BAB33" w14:textId="0C3A9B17" w:rsidR="00C660A3" w:rsidRPr="004D0B16" w:rsidRDefault="003B172F" w:rsidP="00920A76">
      <w:pPr>
        <w:pStyle w:val="Akapitzlist1"/>
        <w:numPr>
          <w:ilvl w:val="0"/>
          <w:numId w:val="6"/>
        </w:numPr>
        <w:autoSpaceDE w:val="0"/>
        <w:spacing w:line="100" w:lineRule="atLeast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4D0B16">
        <w:rPr>
          <w:rFonts w:asciiTheme="minorHAnsi" w:hAnsiTheme="minorHAnsi" w:cstheme="minorHAnsi"/>
          <w:sz w:val="22"/>
          <w:szCs w:val="22"/>
        </w:rPr>
        <w:t xml:space="preserve">Wartość stałego upustu dla paliw  </w:t>
      </w:r>
      <w:r w:rsidR="00C660A3" w:rsidRPr="004D0B16">
        <w:rPr>
          <w:rFonts w:asciiTheme="minorHAnsi" w:hAnsiTheme="minorHAnsi" w:cstheme="minorHAnsi"/>
          <w:sz w:val="22"/>
          <w:szCs w:val="22"/>
        </w:rPr>
        <w:t>podan</w:t>
      </w:r>
      <w:r w:rsidR="00EF381D" w:rsidRPr="004D0B16">
        <w:rPr>
          <w:rFonts w:asciiTheme="minorHAnsi" w:hAnsiTheme="minorHAnsi" w:cstheme="minorHAnsi"/>
          <w:sz w:val="22"/>
          <w:szCs w:val="22"/>
        </w:rPr>
        <w:t>ych</w:t>
      </w:r>
      <w:r w:rsidR="00C660A3" w:rsidRPr="004D0B16">
        <w:rPr>
          <w:rFonts w:asciiTheme="minorHAnsi" w:hAnsiTheme="minorHAnsi" w:cstheme="minorHAnsi"/>
          <w:sz w:val="22"/>
          <w:szCs w:val="22"/>
        </w:rPr>
        <w:t xml:space="preserve"> w </w:t>
      </w:r>
      <w:r w:rsidR="007F1672" w:rsidRPr="004D0B16">
        <w:rPr>
          <w:rFonts w:asciiTheme="minorHAnsi" w:hAnsiTheme="minorHAnsi" w:cstheme="minorHAnsi"/>
          <w:sz w:val="22"/>
          <w:szCs w:val="22"/>
        </w:rPr>
        <w:t>formularzu oferty</w:t>
      </w:r>
      <w:r w:rsidR="00C660A3" w:rsidRPr="004D0B16">
        <w:rPr>
          <w:rFonts w:asciiTheme="minorHAnsi" w:hAnsiTheme="minorHAnsi" w:cstheme="minorHAnsi"/>
          <w:sz w:val="22"/>
          <w:szCs w:val="22"/>
        </w:rPr>
        <w:t xml:space="preserve"> nie mo</w:t>
      </w:r>
      <w:r w:rsidRPr="004D0B16">
        <w:rPr>
          <w:rFonts w:asciiTheme="minorHAnsi" w:hAnsiTheme="minorHAnsi" w:cstheme="minorHAnsi"/>
          <w:sz w:val="22"/>
          <w:szCs w:val="22"/>
        </w:rPr>
        <w:t>że</w:t>
      </w:r>
      <w:r w:rsidR="00C660A3" w:rsidRPr="004D0B16">
        <w:rPr>
          <w:rFonts w:asciiTheme="minorHAnsi" w:hAnsiTheme="minorHAnsi" w:cstheme="minorHAnsi"/>
          <w:sz w:val="22"/>
          <w:szCs w:val="22"/>
        </w:rPr>
        <w:t xml:space="preserve"> ulec zmianie w trakcie obowiązywania umowy.</w:t>
      </w:r>
    </w:p>
    <w:p w14:paraId="1B1A10D0" w14:textId="140BAAB8" w:rsidR="00920A76" w:rsidRPr="004D0B16" w:rsidRDefault="00D5297D" w:rsidP="00C73518">
      <w:pPr>
        <w:pStyle w:val="Nagwek"/>
        <w:numPr>
          <w:ilvl w:val="0"/>
          <w:numId w:val="6"/>
        </w:numPr>
        <w:tabs>
          <w:tab w:val="clear" w:pos="4536"/>
          <w:tab w:val="clear" w:pos="9072"/>
        </w:tabs>
        <w:suppressAutoHyphens/>
        <w:ind w:hanging="357"/>
        <w:jc w:val="both"/>
        <w:rPr>
          <w:rFonts w:cstheme="minorHAnsi"/>
        </w:rPr>
      </w:pPr>
      <w:r w:rsidRPr="004D0B16">
        <w:rPr>
          <w:rFonts w:cstheme="minorHAnsi"/>
        </w:rPr>
        <w:t>Paliwa powinny spełniać wymagania jakościowe, określone w rozporządzeniu Ministra Gospodarki z dnia 9 października 2015 r. w sprawie wymagań jakościowych dla paliw ciekłych (</w:t>
      </w:r>
      <w:r w:rsidR="00C73518" w:rsidRPr="004D0B16">
        <w:rPr>
          <w:rFonts w:cstheme="minorHAnsi"/>
        </w:rPr>
        <w:t xml:space="preserve">t. j. </w:t>
      </w:r>
      <w:r w:rsidRPr="004D0B16">
        <w:rPr>
          <w:rFonts w:cstheme="minorHAnsi"/>
        </w:rPr>
        <w:t>Dz. U. z 2015 r. poz. 1680</w:t>
      </w:r>
      <w:r w:rsidR="00C73518" w:rsidRPr="004D0B16">
        <w:rPr>
          <w:rFonts w:cstheme="minorHAnsi"/>
        </w:rPr>
        <w:t xml:space="preserve"> ze zm.</w:t>
      </w:r>
      <w:r w:rsidRPr="004D0B16">
        <w:rPr>
          <w:rFonts w:cstheme="minorHAnsi"/>
        </w:rPr>
        <w:t>) i posiadać parametry techniczne nie gorsze niż określone w załącznikach do przywołanego wyżej rozporządzenia.</w:t>
      </w:r>
    </w:p>
    <w:p w14:paraId="74D467FB" w14:textId="77777777" w:rsidR="00920A76" w:rsidRPr="004D0B16" w:rsidRDefault="00920A76" w:rsidP="00AB3427">
      <w:pPr>
        <w:pStyle w:val="Nagwek"/>
        <w:tabs>
          <w:tab w:val="clear" w:pos="4536"/>
          <w:tab w:val="clear" w:pos="9072"/>
        </w:tabs>
        <w:jc w:val="center"/>
        <w:rPr>
          <w:rFonts w:cstheme="minorHAnsi"/>
          <w:b/>
          <w:bCs/>
          <w:color w:val="auto"/>
        </w:rPr>
      </w:pPr>
    </w:p>
    <w:p w14:paraId="42A74268" w14:textId="5203BF72" w:rsidR="003F2DDA" w:rsidRPr="004D0B16" w:rsidRDefault="009D5548" w:rsidP="00AB3427">
      <w:pPr>
        <w:pStyle w:val="Nagwek"/>
        <w:tabs>
          <w:tab w:val="clear" w:pos="4536"/>
          <w:tab w:val="clear" w:pos="9072"/>
        </w:tabs>
        <w:jc w:val="center"/>
        <w:rPr>
          <w:rFonts w:cstheme="minorHAnsi"/>
          <w:b/>
          <w:bCs/>
          <w:color w:val="auto"/>
        </w:rPr>
      </w:pPr>
      <w:r w:rsidRPr="004D0B16">
        <w:rPr>
          <w:rFonts w:cstheme="minorHAnsi"/>
          <w:b/>
          <w:bCs/>
          <w:color w:val="auto"/>
        </w:rPr>
        <w:t xml:space="preserve">§ 2. </w:t>
      </w:r>
    </w:p>
    <w:p w14:paraId="6522B07E" w14:textId="25AB6E6B" w:rsidR="009D5548" w:rsidRPr="004D0B16" w:rsidRDefault="009D5548" w:rsidP="00AB3427">
      <w:pPr>
        <w:pStyle w:val="Nagwek"/>
        <w:tabs>
          <w:tab w:val="clear" w:pos="4536"/>
          <w:tab w:val="clear" w:pos="9072"/>
        </w:tabs>
        <w:jc w:val="center"/>
        <w:rPr>
          <w:rFonts w:cstheme="minorHAnsi"/>
          <w:color w:val="auto"/>
        </w:rPr>
      </w:pPr>
      <w:r w:rsidRPr="004D0B16">
        <w:rPr>
          <w:rFonts w:cstheme="minorHAnsi"/>
          <w:b/>
          <w:bCs/>
          <w:color w:val="auto"/>
        </w:rPr>
        <w:t>Sposób wykonania umowy</w:t>
      </w:r>
    </w:p>
    <w:p w14:paraId="7ED9CF46" w14:textId="676F36CA" w:rsidR="009D5548" w:rsidRPr="004D0B16" w:rsidRDefault="009D5548" w:rsidP="003710D8">
      <w:pPr>
        <w:pStyle w:val="Nagwek"/>
        <w:numPr>
          <w:ilvl w:val="0"/>
          <w:numId w:val="7"/>
        </w:numPr>
        <w:tabs>
          <w:tab w:val="clear" w:pos="4536"/>
          <w:tab w:val="clear" w:pos="9072"/>
          <w:tab w:val="left" w:pos="360"/>
        </w:tabs>
        <w:suppressAutoHyphens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 xml:space="preserve">Wykonawca oświadcza, że posiada wymagane uprawnienia, konieczne doświadczenie </w:t>
      </w:r>
      <w:r w:rsidR="004D0B16">
        <w:rPr>
          <w:rFonts w:cstheme="minorHAnsi"/>
          <w:color w:val="auto"/>
        </w:rPr>
        <w:t xml:space="preserve">                              </w:t>
      </w:r>
      <w:r w:rsidRPr="004D0B16">
        <w:rPr>
          <w:rFonts w:cstheme="minorHAnsi"/>
          <w:color w:val="auto"/>
        </w:rPr>
        <w:t>i kwalifikacje niezbędne do prawidłowego wykonania niniejszej umowy i zobowiązuje się do wykonania przedmiotu umowy z należytą starannością i zgodnie z obowiązującymi przepisami dotyczącymi dostawy paliw płynnych.</w:t>
      </w:r>
    </w:p>
    <w:p w14:paraId="04F1BA27" w14:textId="12C804A8" w:rsidR="009D5548" w:rsidRPr="004D0B16" w:rsidRDefault="009D5548" w:rsidP="003710D8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suppressAutoHyphens/>
        <w:jc w:val="both"/>
        <w:rPr>
          <w:rFonts w:cstheme="minorHAnsi"/>
          <w:color w:val="auto"/>
          <w:u w:val="single"/>
        </w:rPr>
      </w:pPr>
      <w:r w:rsidRPr="004D0B16">
        <w:rPr>
          <w:rFonts w:cstheme="minorHAnsi"/>
          <w:color w:val="auto"/>
        </w:rPr>
        <w:t xml:space="preserve">Sprzedaż paliw płynnych </w:t>
      </w:r>
      <w:r w:rsidRPr="004D0B16">
        <w:rPr>
          <w:rFonts w:cstheme="minorHAnsi"/>
          <w:color w:val="FF0000"/>
        </w:rPr>
        <w:t xml:space="preserve"> </w:t>
      </w:r>
      <w:r w:rsidRPr="004D0B16">
        <w:rPr>
          <w:rFonts w:cstheme="minorHAnsi"/>
          <w:color w:val="auto"/>
        </w:rPr>
        <w:t xml:space="preserve">odbywać się będzie w sposób bezgotówkowy pomiędzy Wykonawcą, </w:t>
      </w:r>
      <w:r w:rsidR="004D0B16">
        <w:rPr>
          <w:rFonts w:cstheme="minorHAnsi"/>
          <w:color w:val="auto"/>
        </w:rPr>
        <w:t xml:space="preserve">          </w:t>
      </w:r>
      <w:r w:rsidRPr="004D0B16">
        <w:rPr>
          <w:rFonts w:cstheme="minorHAnsi"/>
          <w:color w:val="auto"/>
        </w:rPr>
        <w:t>a osobą uprawnioną z ramienia Zamawiającego do odbioru towarów.</w:t>
      </w:r>
      <w:r w:rsidR="00814EF6" w:rsidRPr="004D0B16">
        <w:rPr>
          <w:rFonts w:cstheme="minorHAnsi"/>
          <w:color w:val="auto"/>
        </w:rPr>
        <w:t xml:space="preserve"> </w:t>
      </w:r>
      <w:r w:rsidR="00814EF6" w:rsidRPr="004D0B16">
        <w:rPr>
          <w:rFonts w:cstheme="minorHAnsi"/>
          <w:color w:val="auto"/>
          <w:u w:val="single"/>
        </w:rPr>
        <w:t xml:space="preserve">Dokonywane zakupy paliwa </w:t>
      </w:r>
      <w:r w:rsidR="007C66C6" w:rsidRPr="004D0B16">
        <w:rPr>
          <w:rFonts w:cstheme="minorHAnsi"/>
          <w:color w:val="auto"/>
          <w:u w:val="single"/>
        </w:rPr>
        <w:lastRenderedPageBreak/>
        <w:t xml:space="preserve">płynnego </w:t>
      </w:r>
      <w:r w:rsidR="00814EF6" w:rsidRPr="004D0B16">
        <w:rPr>
          <w:rFonts w:cstheme="minorHAnsi"/>
          <w:color w:val="auto"/>
          <w:u w:val="single"/>
        </w:rPr>
        <w:t xml:space="preserve">będą w formie bezgotówkowej przy użyciu </w:t>
      </w:r>
      <w:r w:rsidR="004A20E5" w:rsidRPr="004D0B16">
        <w:rPr>
          <w:rFonts w:cstheme="minorHAnsi"/>
          <w:color w:val="auto"/>
          <w:u w:val="single"/>
        </w:rPr>
        <w:t xml:space="preserve">elektronicznych </w:t>
      </w:r>
      <w:r w:rsidR="00814EF6" w:rsidRPr="004D0B16">
        <w:rPr>
          <w:rFonts w:cstheme="minorHAnsi"/>
          <w:color w:val="auto"/>
          <w:u w:val="single"/>
        </w:rPr>
        <w:t>kart paliwowych</w:t>
      </w:r>
      <w:r w:rsidR="007C66C6" w:rsidRPr="004D0B16">
        <w:rPr>
          <w:rFonts w:cstheme="minorHAnsi"/>
          <w:color w:val="auto"/>
          <w:u w:val="single"/>
        </w:rPr>
        <w:t xml:space="preserve"> Wykonawcy wydanych Zamawiającemu.</w:t>
      </w:r>
    </w:p>
    <w:p w14:paraId="487F1840" w14:textId="77777777" w:rsidR="009D5548" w:rsidRPr="004D0B16" w:rsidRDefault="009D5548" w:rsidP="003710D8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suppressAutoHyphens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 xml:space="preserve">Sprzedaż towarów odbywać się będzie na Stacjach Paliw Wykonawcy. </w:t>
      </w:r>
    </w:p>
    <w:p w14:paraId="4ED21DED" w14:textId="77777777" w:rsidR="009D5548" w:rsidRPr="004D0B16" w:rsidRDefault="009D5548" w:rsidP="003710D8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suppressAutoHyphens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>Sprzedaż paliw odbywać się będzie poprzez tankowanie bezpośrednio do zbiorników pojazdów mechanicznych Zamawiającego i do kanistrów.</w:t>
      </w:r>
    </w:p>
    <w:p w14:paraId="6DD2DC4B" w14:textId="77777777" w:rsidR="009D5548" w:rsidRPr="004D0B16" w:rsidRDefault="009D5548" w:rsidP="003710D8">
      <w:pPr>
        <w:pStyle w:val="Nagwek"/>
        <w:numPr>
          <w:ilvl w:val="0"/>
          <w:numId w:val="7"/>
        </w:numPr>
        <w:tabs>
          <w:tab w:val="clear" w:pos="4536"/>
          <w:tab w:val="clear" w:pos="9072"/>
          <w:tab w:val="left" w:pos="360"/>
        </w:tabs>
        <w:suppressAutoHyphens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>Sprzedaż odbywać się będzie sukcesywnie wg potrzeb Zamawiającego.</w:t>
      </w:r>
    </w:p>
    <w:p w14:paraId="4D5A2939" w14:textId="25F64F14" w:rsidR="009D5548" w:rsidRPr="004D0B16" w:rsidRDefault="009D5548" w:rsidP="003710D8">
      <w:pPr>
        <w:pStyle w:val="Nagwek"/>
        <w:numPr>
          <w:ilvl w:val="0"/>
          <w:numId w:val="7"/>
        </w:numPr>
        <w:tabs>
          <w:tab w:val="clear" w:pos="4536"/>
          <w:tab w:val="clear" w:pos="9072"/>
          <w:tab w:val="left" w:pos="360"/>
        </w:tabs>
        <w:suppressAutoHyphens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 xml:space="preserve">Wykonawca zobowiązuje się zapewnić towary zgodne z polskimi normami dla </w:t>
      </w:r>
      <w:r w:rsidR="00AB3427" w:rsidRPr="004D0B16">
        <w:rPr>
          <w:rFonts w:cstheme="minorHAnsi"/>
          <w:color w:val="auto"/>
        </w:rPr>
        <w:t>towarów</w:t>
      </w:r>
      <w:r w:rsidRPr="004D0B16">
        <w:rPr>
          <w:rFonts w:cstheme="minorHAnsi"/>
          <w:color w:val="auto"/>
        </w:rPr>
        <w:t xml:space="preserve"> objętych niniejszą umową i obowiązującymi przepisami, a za każde odstępstwo ponosi odpowiedzialność w stosunku do Zamawiającego.</w:t>
      </w:r>
    </w:p>
    <w:p w14:paraId="214579C8" w14:textId="7BD3008D" w:rsidR="00964466" w:rsidRPr="004D0B16" w:rsidRDefault="00964466" w:rsidP="00964466">
      <w:pPr>
        <w:pStyle w:val="Akapitzlist"/>
        <w:widowControl w:val="0"/>
        <w:numPr>
          <w:ilvl w:val="0"/>
          <w:numId w:val="7"/>
        </w:numPr>
        <w:spacing w:after="120" w:line="240" w:lineRule="auto"/>
        <w:jc w:val="both"/>
        <w:rPr>
          <w:rFonts w:eastAsia="Times New Roman" w:cstheme="minorHAnsi"/>
          <w:color w:val="auto"/>
          <w:bdr w:val="none" w:sz="0" w:space="0" w:color="auto" w:frame="1"/>
          <w:lang w:eastAsia="x-none"/>
        </w:rPr>
      </w:pPr>
      <w:r w:rsidRPr="004D0B16">
        <w:rPr>
          <w:rFonts w:eastAsia="Times New Roman" w:cstheme="minorHAnsi"/>
          <w:color w:val="auto"/>
          <w:bdr w:val="none" w:sz="0" w:space="0" w:color="auto" w:frame="1"/>
          <w:lang w:eastAsia="x-none"/>
        </w:rPr>
        <w:t xml:space="preserve">Wykaz pojazdów mechanicznych i sprzętu Zamawiającego, upoważnionych do tankowania paliw na podstawie niniejszej umowy, stanowi </w:t>
      </w:r>
      <w:r w:rsidRPr="004D0B16">
        <w:rPr>
          <w:rFonts w:eastAsia="Times New Roman" w:cstheme="minorHAnsi"/>
          <w:b/>
          <w:color w:val="auto"/>
          <w:bdr w:val="none" w:sz="0" w:space="0" w:color="auto" w:frame="1"/>
          <w:lang w:eastAsia="x-none"/>
        </w:rPr>
        <w:t xml:space="preserve">załącznik nr </w:t>
      </w:r>
      <w:r w:rsidR="00393361" w:rsidRPr="004D0B16">
        <w:rPr>
          <w:rFonts w:eastAsia="Times New Roman" w:cstheme="minorHAnsi"/>
          <w:b/>
          <w:color w:val="auto"/>
          <w:bdr w:val="none" w:sz="0" w:space="0" w:color="auto" w:frame="1"/>
          <w:lang w:eastAsia="x-none"/>
        </w:rPr>
        <w:t>1</w:t>
      </w:r>
      <w:r w:rsidRPr="004D0B16">
        <w:rPr>
          <w:rFonts w:eastAsia="Times New Roman" w:cstheme="minorHAnsi"/>
          <w:b/>
          <w:color w:val="auto"/>
          <w:bdr w:val="none" w:sz="0" w:space="0" w:color="auto" w:frame="1"/>
          <w:lang w:eastAsia="x-none"/>
        </w:rPr>
        <w:t xml:space="preserve"> do niniejszej umowy.</w:t>
      </w:r>
    </w:p>
    <w:p w14:paraId="279675CE" w14:textId="77777777" w:rsidR="009D5548" w:rsidRPr="004D0B16" w:rsidRDefault="009D5548" w:rsidP="00AB3427">
      <w:pPr>
        <w:spacing w:after="0" w:line="200" w:lineRule="atLeast"/>
        <w:rPr>
          <w:rFonts w:cstheme="minorHAnsi"/>
          <w:b/>
          <w:bCs/>
        </w:rPr>
      </w:pPr>
    </w:p>
    <w:p w14:paraId="2D03A06A" w14:textId="77777777" w:rsidR="003F2DDA" w:rsidRPr="004D0B16" w:rsidRDefault="00623FEE" w:rsidP="00485DAD">
      <w:pPr>
        <w:pStyle w:val="Nagwek"/>
        <w:tabs>
          <w:tab w:val="clear" w:pos="4536"/>
          <w:tab w:val="clear" w:pos="9072"/>
        </w:tabs>
        <w:jc w:val="center"/>
        <w:rPr>
          <w:rFonts w:cstheme="minorHAnsi"/>
          <w:b/>
          <w:bCs/>
          <w:color w:val="auto"/>
        </w:rPr>
      </w:pPr>
      <w:r w:rsidRPr="004D0B16">
        <w:rPr>
          <w:rFonts w:cstheme="minorHAnsi"/>
          <w:b/>
          <w:bCs/>
          <w:color w:val="auto"/>
        </w:rPr>
        <w:t xml:space="preserve">§ 3.  </w:t>
      </w:r>
    </w:p>
    <w:p w14:paraId="1FD704FC" w14:textId="7F2DCDE2" w:rsidR="00623FEE" w:rsidRPr="004D0B16" w:rsidRDefault="00623FEE" w:rsidP="00485DAD">
      <w:pPr>
        <w:pStyle w:val="Nagwek"/>
        <w:tabs>
          <w:tab w:val="clear" w:pos="4536"/>
          <w:tab w:val="clear" w:pos="9072"/>
        </w:tabs>
        <w:jc w:val="center"/>
        <w:rPr>
          <w:rFonts w:cstheme="minorHAnsi"/>
          <w:color w:val="auto"/>
        </w:rPr>
      </w:pPr>
      <w:r w:rsidRPr="004D0B16">
        <w:rPr>
          <w:rFonts w:cstheme="minorHAnsi"/>
          <w:b/>
          <w:bCs/>
          <w:color w:val="auto"/>
        </w:rPr>
        <w:t>Wynagrodzenie Wykonawcy</w:t>
      </w:r>
    </w:p>
    <w:p w14:paraId="6B174972" w14:textId="77777777" w:rsidR="00E66DA3" w:rsidRDefault="00623FEE" w:rsidP="003710D8">
      <w:pPr>
        <w:numPr>
          <w:ilvl w:val="0"/>
          <w:numId w:val="10"/>
        </w:numPr>
        <w:spacing w:after="0" w:line="240" w:lineRule="auto"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 xml:space="preserve">Zamawiający planuje przeznaczyć środki finansowe dla realizacji niniejszej umowy w wysokości </w:t>
      </w:r>
      <w:r w:rsidR="004D0B16">
        <w:rPr>
          <w:rFonts w:cstheme="minorHAnsi"/>
          <w:color w:val="auto"/>
        </w:rPr>
        <w:t xml:space="preserve">  </w:t>
      </w:r>
    </w:p>
    <w:p w14:paraId="16E707B9" w14:textId="4ED07829" w:rsidR="00623FEE" w:rsidRPr="004D0B16" w:rsidRDefault="004D0B16" w:rsidP="00E66DA3">
      <w:pPr>
        <w:spacing w:after="0" w:line="240" w:lineRule="auto"/>
        <w:ind w:left="357"/>
        <w:jc w:val="both"/>
        <w:rPr>
          <w:rFonts w:cstheme="minorHAnsi"/>
          <w:color w:val="auto"/>
        </w:rPr>
      </w:pPr>
      <w:r>
        <w:rPr>
          <w:rFonts w:cstheme="minorHAnsi"/>
          <w:color w:val="auto"/>
        </w:rPr>
        <w:t xml:space="preserve"> </w:t>
      </w:r>
      <w:r w:rsidR="00623FEE" w:rsidRPr="004D0B16">
        <w:rPr>
          <w:rFonts w:cstheme="minorHAnsi"/>
          <w:b/>
          <w:color w:val="auto"/>
        </w:rPr>
        <w:t>do</w:t>
      </w:r>
      <w:r w:rsidR="00623FEE" w:rsidRPr="004D0B16">
        <w:rPr>
          <w:rFonts w:cstheme="minorHAnsi"/>
          <w:color w:val="auto"/>
        </w:rPr>
        <w:t xml:space="preserve"> </w:t>
      </w:r>
      <w:r w:rsidR="006B6468">
        <w:rPr>
          <w:rFonts w:cstheme="minorHAnsi"/>
          <w:b/>
          <w:color w:val="auto"/>
        </w:rPr>
        <w:t>…………………………….</w:t>
      </w:r>
      <w:r w:rsidR="00623FEE" w:rsidRPr="004D0B16">
        <w:rPr>
          <w:rFonts w:cstheme="minorHAnsi"/>
          <w:b/>
          <w:color w:val="auto"/>
        </w:rPr>
        <w:t xml:space="preserve"> zł brutto</w:t>
      </w:r>
      <w:r w:rsidR="00623FEE" w:rsidRPr="004D0B16">
        <w:rPr>
          <w:rFonts w:cstheme="minorHAnsi"/>
          <w:color w:val="auto"/>
        </w:rPr>
        <w:t>.</w:t>
      </w:r>
    </w:p>
    <w:p w14:paraId="38200552" w14:textId="28DFB9D8" w:rsidR="00623FEE" w:rsidRPr="004D0B16" w:rsidRDefault="00623FEE" w:rsidP="003710D8">
      <w:pPr>
        <w:pStyle w:val="Nagwek"/>
        <w:numPr>
          <w:ilvl w:val="0"/>
          <w:numId w:val="9"/>
        </w:numPr>
        <w:tabs>
          <w:tab w:val="clear" w:pos="4536"/>
          <w:tab w:val="clear" w:pos="9072"/>
        </w:tabs>
        <w:suppressAutoHyphens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 xml:space="preserve">Ostateczne wynagrodzenie ustala się na podstawie faktycznie pobranego towaru </w:t>
      </w:r>
      <w:r w:rsidR="00521C00" w:rsidRPr="004D0B16">
        <w:rPr>
          <w:rFonts w:cstheme="minorHAnsi"/>
          <w:color w:val="auto"/>
        </w:rPr>
        <w:t xml:space="preserve">na Stacji Paliw Wykonawcy </w:t>
      </w:r>
      <w:r w:rsidRPr="004D0B16">
        <w:rPr>
          <w:rFonts w:cstheme="minorHAnsi"/>
          <w:color w:val="auto"/>
        </w:rPr>
        <w:t>oraz wystawionych dokumentów sprzedaży</w:t>
      </w:r>
      <w:r w:rsidR="00920A76" w:rsidRPr="004D0B16">
        <w:rPr>
          <w:rFonts w:cstheme="minorHAnsi"/>
          <w:color w:val="auto"/>
        </w:rPr>
        <w:t>, nie przekroczy</w:t>
      </w:r>
      <w:r w:rsidR="004D0B16">
        <w:rPr>
          <w:rFonts w:cstheme="minorHAnsi"/>
          <w:color w:val="auto"/>
        </w:rPr>
        <w:t xml:space="preserve"> ono</w:t>
      </w:r>
      <w:r w:rsidR="00920A76" w:rsidRPr="004D0B16">
        <w:rPr>
          <w:rFonts w:cstheme="minorHAnsi"/>
          <w:color w:val="auto"/>
        </w:rPr>
        <w:t xml:space="preserve"> jednak wartości brutto ustalonej w ust. 1. </w:t>
      </w:r>
    </w:p>
    <w:p w14:paraId="3F78EEB6" w14:textId="6BC74276" w:rsidR="00623FEE" w:rsidRPr="004D0B16" w:rsidRDefault="00623FEE" w:rsidP="003710D8">
      <w:pPr>
        <w:pStyle w:val="Nagwek"/>
        <w:numPr>
          <w:ilvl w:val="0"/>
          <w:numId w:val="9"/>
        </w:numPr>
        <w:tabs>
          <w:tab w:val="clear" w:pos="4536"/>
          <w:tab w:val="clear" w:pos="9072"/>
        </w:tabs>
        <w:suppressAutoHyphens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 xml:space="preserve">Zamawiający zapłaci Wykonawcy wynagrodzenie za faktyczne ilości dostarczonych paliw płynnych wg aktualnych cen sprzedaży na danej </w:t>
      </w:r>
      <w:r w:rsidR="00521C00" w:rsidRPr="004D0B16">
        <w:rPr>
          <w:rFonts w:cstheme="minorHAnsi"/>
          <w:color w:val="auto"/>
        </w:rPr>
        <w:t>S</w:t>
      </w:r>
      <w:r w:rsidRPr="004D0B16">
        <w:rPr>
          <w:rFonts w:cstheme="minorHAnsi"/>
          <w:color w:val="auto"/>
        </w:rPr>
        <w:t>tacji w dniu ich wydawania z uwzględnieniem stałego, obowiązującego przez cały okres umowy upustu w złotych od każdego litra zakupionego w danym dniu paliwa.</w:t>
      </w:r>
    </w:p>
    <w:p w14:paraId="1D6A8061" w14:textId="4A13592F" w:rsidR="00623FEE" w:rsidRPr="004D0B16" w:rsidRDefault="00623FEE" w:rsidP="003710D8">
      <w:pPr>
        <w:pStyle w:val="Nagwek"/>
        <w:numPr>
          <w:ilvl w:val="0"/>
          <w:numId w:val="9"/>
        </w:numPr>
        <w:tabs>
          <w:tab w:val="clear" w:pos="4536"/>
          <w:tab w:val="clear" w:pos="9072"/>
          <w:tab w:val="left" w:pos="360"/>
        </w:tabs>
        <w:suppressAutoHyphens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>Wykonawca gwarantuje niezmienność upustu</w:t>
      </w:r>
      <w:r w:rsidR="00B84BBA" w:rsidRPr="004D0B16">
        <w:rPr>
          <w:rFonts w:cstheme="minorHAnsi"/>
          <w:color w:val="auto"/>
        </w:rPr>
        <w:t xml:space="preserve"> brutto</w:t>
      </w:r>
      <w:r w:rsidRPr="004D0B16">
        <w:rPr>
          <w:rFonts w:cstheme="minorHAnsi"/>
          <w:color w:val="auto"/>
        </w:rPr>
        <w:t>, czyli stałego rabatu (wyważonego kwotowo w złotych), wynoszącego dla:</w:t>
      </w:r>
    </w:p>
    <w:p w14:paraId="7ABB2124" w14:textId="490669FE" w:rsidR="00480C43" w:rsidRPr="004D0B16" w:rsidRDefault="00623FEE" w:rsidP="004D0B16">
      <w:pPr>
        <w:pStyle w:val="Nagwek"/>
        <w:numPr>
          <w:ilvl w:val="0"/>
          <w:numId w:val="11"/>
        </w:numPr>
        <w:tabs>
          <w:tab w:val="clear" w:pos="4536"/>
          <w:tab w:val="clear" w:pos="9072"/>
          <w:tab w:val="left" w:pos="360"/>
        </w:tabs>
        <w:suppressAutoHyphens/>
        <w:jc w:val="both"/>
        <w:rPr>
          <w:rFonts w:cstheme="minorHAnsi"/>
          <w:bCs/>
          <w:color w:val="auto"/>
        </w:rPr>
      </w:pPr>
      <w:r w:rsidRPr="004D0B16">
        <w:rPr>
          <w:rFonts w:cstheme="minorHAnsi"/>
          <w:color w:val="auto"/>
        </w:rPr>
        <w:t xml:space="preserve">benzyny bezołowiowej </w:t>
      </w:r>
      <w:r w:rsidR="006B6468">
        <w:rPr>
          <w:rFonts w:cstheme="minorHAnsi"/>
          <w:bCs/>
          <w:color w:val="auto"/>
        </w:rPr>
        <w:t>…………..</w:t>
      </w:r>
      <w:r w:rsidRPr="004D0B16">
        <w:rPr>
          <w:rFonts w:cstheme="minorHAnsi"/>
          <w:bCs/>
          <w:color w:val="auto"/>
        </w:rPr>
        <w:t xml:space="preserve"> </w:t>
      </w:r>
      <w:r w:rsidR="00C24776">
        <w:rPr>
          <w:rFonts w:cstheme="minorHAnsi"/>
          <w:bCs/>
          <w:color w:val="auto"/>
        </w:rPr>
        <w:t>z</w:t>
      </w:r>
      <w:r w:rsidRPr="004D0B16">
        <w:rPr>
          <w:rFonts w:cstheme="minorHAnsi"/>
          <w:bCs/>
          <w:color w:val="auto"/>
        </w:rPr>
        <w:t>ł</w:t>
      </w:r>
    </w:p>
    <w:p w14:paraId="5CB53287" w14:textId="18D6A339" w:rsidR="00480C43" w:rsidRPr="004D0B16" w:rsidRDefault="00480C43" w:rsidP="004D0B16">
      <w:pPr>
        <w:pStyle w:val="Tekstpodstawowy"/>
        <w:numPr>
          <w:ilvl w:val="0"/>
          <w:numId w:val="11"/>
        </w:numPr>
        <w:spacing w:after="0"/>
        <w:rPr>
          <w:rFonts w:asciiTheme="minorHAnsi" w:hAnsiTheme="minorHAnsi" w:cstheme="minorHAnsi"/>
          <w:bCs/>
          <w:sz w:val="22"/>
          <w:szCs w:val="22"/>
          <w:lang w:eastAsia="en-US"/>
        </w:rPr>
      </w:pPr>
      <w:r w:rsidRPr="004D0B16">
        <w:rPr>
          <w:rFonts w:asciiTheme="minorHAnsi" w:hAnsiTheme="minorHAnsi" w:cstheme="minorHAnsi"/>
          <w:bCs/>
          <w:sz w:val="22"/>
          <w:szCs w:val="22"/>
          <w:lang w:eastAsia="en-US"/>
        </w:rPr>
        <w:t>LPG</w:t>
      </w:r>
      <w:r w:rsidR="00E90E63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</w:t>
      </w:r>
      <w:r w:rsidR="006B6468">
        <w:rPr>
          <w:rFonts w:asciiTheme="minorHAnsi" w:hAnsiTheme="minorHAnsi" w:cstheme="minorHAnsi"/>
          <w:bCs/>
          <w:sz w:val="22"/>
          <w:szCs w:val="22"/>
          <w:lang w:eastAsia="en-US"/>
        </w:rPr>
        <w:t>…………………..</w:t>
      </w:r>
      <w:r w:rsidR="00E90E63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</w:t>
      </w:r>
      <w:r w:rsidR="00C24776">
        <w:rPr>
          <w:rFonts w:asciiTheme="minorHAnsi" w:hAnsiTheme="minorHAnsi" w:cstheme="minorHAnsi"/>
          <w:bCs/>
          <w:sz w:val="22"/>
          <w:szCs w:val="22"/>
          <w:lang w:eastAsia="en-US"/>
        </w:rPr>
        <w:t>zł</w:t>
      </w:r>
    </w:p>
    <w:p w14:paraId="2675E993" w14:textId="76182139" w:rsidR="00480C43" w:rsidRPr="004D0B16" w:rsidRDefault="00480C43" w:rsidP="004D0B16">
      <w:pPr>
        <w:pStyle w:val="Nagwek"/>
        <w:numPr>
          <w:ilvl w:val="0"/>
          <w:numId w:val="11"/>
        </w:numPr>
        <w:tabs>
          <w:tab w:val="clear" w:pos="4536"/>
          <w:tab w:val="clear" w:pos="9072"/>
          <w:tab w:val="left" w:pos="360"/>
        </w:tabs>
        <w:suppressAutoHyphens/>
        <w:jc w:val="both"/>
        <w:rPr>
          <w:rFonts w:cstheme="minorHAnsi"/>
          <w:bCs/>
          <w:color w:val="auto"/>
        </w:rPr>
      </w:pPr>
      <w:r w:rsidRPr="004D0B16">
        <w:rPr>
          <w:rFonts w:cstheme="minorHAnsi"/>
          <w:bCs/>
          <w:color w:val="auto"/>
        </w:rPr>
        <w:t xml:space="preserve">oleju napędowego  </w:t>
      </w:r>
      <w:r w:rsidR="006B6468">
        <w:rPr>
          <w:rFonts w:cstheme="minorHAnsi"/>
          <w:bCs/>
          <w:color w:val="auto"/>
        </w:rPr>
        <w:t>……………………….</w:t>
      </w:r>
      <w:r w:rsidRPr="004D0B16">
        <w:rPr>
          <w:rFonts w:cstheme="minorHAnsi"/>
          <w:bCs/>
          <w:color w:val="auto"/>
        </w:rPr>
        <w:t xml:space="preserve"> zł</w:t>
      </w:r>
    </w:p>
    <w:p w14:paraId="0D7E56FE" w14:textId="08794B88" w:rsidR="00623FEE" w:rsidRPr="004D0B16" w:rsidRDefault="00623FEE" w:rsidP="003710D8">
      <w:pPr>
        <w:pStyle w:val="Nagwek"/>
        <w:numPr>
          <w:ilvl w:val="0"/>
          <w:numId w:val="9"/>
        </w:numPr>
        <w:tabs>
          <w:tab w:val="clear" w:pos="4536"/>
          <w:tab w:val="clear" w:pos="9072"/>
          <w:tab w:val="left" w:pos="360"/>
        </w:tabs>
        <w:suppressAutoHyphens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 xml:space="preserve">Podstawą do rozliczenia pomiędzy Zamawiającym a Wykonawcą będą częściowe faktury VAT </w:t>
      </w:r>
      <w:r w:rsidR="004D0B16">
        <w:rPr>
          <w:rFonts w:cstheme="minorHAnsi"/>
          <w:color w:val="auto"/>
        </w:rPr>
        <w:t xml:space="preserve">          </w:t>
      </w:r>
      <w:r w:rsidRPr="004D0B16">
        <w:rPr>
          <w:rFonts w:cstheme="minorHAnsi"/>
          <w:color w:val="auto"/>
        </w:rPr>
        <w:t>za pobrane paliwo, w okresie rozliczeniowym - dwóch tygodni.</w:t>
      </w:r>
    </w:p>
    <w:p w14:paraId="42DC0472" w14:textId="2107F9E3" w:rsidR="00623FEE" w:rsidRPr="004D0B16" w:rsidRDefault="00623FEE" w:rsidP="003710D8">
      <w:pPr>
        <w:pStyle w:val="Nagwek"/>
        <w:numPr>
          <w:ilvl w:val="0"/>
          <w:numId w:val="9"/>
        </w:numPr>
        <w:tabs>
          <w:tab w:val="clear" w:pos="4536"/>
          <w:tab w:val="clear" w:pos="9072"/>
          <w:tab w:val="left" w:pos="360"/>
        </w:tabs>
        <w:suppressAutoHyphens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>Podstawą wystawienia faktury będzie zestawienie pobranego paliwa potwierdzone przez pracownika Zamawiającego.</w:t>
      </w:r>
    </w:p>
    <w:p w14:paraId="0055C3ED" w14:textId="77777777" w:rsidR="00C36384" w:rsidRPr="004D0B16" w:rsidRDefault="00C36384" w:rsidP="003710D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bookmarkStart w:id="2" w:name="_Hlk87960618"/>
      <w:r w:rsidRPr="004D0B16">
        <w:rPr>
          <w:rFonts w:cstheme="minorHAnsi"/>
        </w:rPr>
        <w:t>Płatność zostanie dokonana w terminie 14 dni od daty doręczenia Zamawiającemu prawidłowo wystawionej faktury VAT, na rachunek bankowy Wykonawcy wskazany na fakturze, zgłoszony do wykazu podmiotów zarejestrowanych jako podatnicy VAT. W przypadku jego braku, Zamawiający zastrzega sobie prawo dokonania płatności na inny rachunek bankowy ujawniony w wykazie podatników VAT lub zapłaty na rachunek bankowy podany na fakturze, z jednoczesnym (zgodnie z przepisami) powiadomieniem właściwego Urzędu Skarbowego.</w:t>
      </w:r>
    </w:p>
    <w:bookmarkEnd w:id="2"/>
    <w:p w14:paraId="754A1E9B" w14:textId="77777777" w:rsidR="00C36384" w:rsidRPr="004D0B16" w:rsidRDefault="00C36384" w:rsidP="003710D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D0B16">
        <w:rPr>
          <w:rFonts w:cstheme="minorHAnsi"/>
          <w:color w:val="000000"/>
        </w:rPr>
        <w:t>Za dzień zapłaty faktury uważany będzie dzień obciążenia rachunku bankowego Zamawiającego.</w:t>
      </w:r>
    </w:p>
    <w:p w14:paraId="37851367" w14:textId="77777777" w:rsidR="00C36384" w:rsidRPr="004D0B16" w:rsidRDefault="00C36384" w:rsidP="003710D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D0B16">
        <w:rPr>
          <w:rFonts w:cstheme="minorHAnsi"/>
          <w:color w:val="000000"/>
        </w:rPr>
        <w:t>Opóźnienie w zapłacie powoduje obowiązek zapłaty ustawowych odsetek.</w:t>
      </w:r>
    </w:p>
    <w:p w14:paraId="07461849" w14:textId="77777777" w:rsidR="00C36384" w:rsidRPr="004D0B16" w:rsidRDefault="00C36384" w:rsidP="003710D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D0B16">
        <w:rPr>
          <w:rFonts w:cstheme="minorHAnsi"/>
          <w:color w:val="000000"/>
        </w:rPr>
        <w:t>Fakturę należy wystawić w sposób następujący:</w:t>
      </w:r>
    </w:p>
    <w:p w14:paraId="271E4F09" w14:textId="0D94CE2E" w:rsidR="00C36384" w:rsidRPr="004D0B16" w:rsidRDefault="00C36384" w:rsidP="00C36384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b/>
          <w:color w:val="000000"/>
        </w:rPr>
      </w:pPr>
      <w:r w:rsidRPr="004D0B16">
        <w:rPr>
          <w:rFonts w:cstheme="minorHAnsi"/>
          <w:b/>
          <w:color w:val="000000"/>
        </w:rPr>
        <w:t xml:space="preserve">Nabywca: </w:t>
      </w:r>
      <w:r w:rsidR="00D141E2" w:rsidRPr="004D0B16">
        <w:rPr>
          <w:rFonts w:cstheme="minorHAnsi"/>
          <w:b/>
          <w:color w:val="000000"/>
        </w:rPr>
        <w:t>ZGK Jeleśnia Sp. z o.o., ul. Plebańska 5, 34-340 Jeleśnia</w:t>
      </w:r>
    </w:p>
    <w:p w14:paraId="50CACDAE" w14:textId="198548BF" w:rsidR="00C36384" w:rsidRPr="004D0B16" w:rsidRDefault="00C36384" w:rsidP="00C36384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color w:val="000000"/>
        </w:rPr>
      </w:pPr>
      <w:r w:rsidRPr="004D0B16">
        <w:rPr>
          <w:rFonts w:cstheme="minorHAnsi"/>
          <w:b/>
          <w:color w:val="000000"/>
        </w:rPr>
        <w:t xml:space="preserve">Odbiorca: </w:t>
      </w:r>
      <w:r w:rsidR="00D141E2" w:rsidRPr="004D0B16">
        <w:rPr>
          <w:rFonts w:cstheme="minorHAnsi"/>
          <w:b/>
          <w:color w:val="000000"/>
        </w:rPr>
        <w:t>ZGK Jeleśnia Sp. z o.o., ul. Plebańska 5, 34-340 Jeleśnia</w:t>
      </w:r>
      <w:r w:rsidRPr="004D0B16">
        <w:rPr>
          <w:rFonts w:cstheme="minorHAnsi"/>
          <w:color w:val="000000"/>
        </w:rPr>
        <w:t>.</w:t>
      </w:r>
    </w:p>
    <w:p w14:paraId="0CDB0B32" w14:textId="77777777" w:rsidR="00192CA5" w:rsidRPr="004D0B16" w:rsidRDefault="00623FEE" w:rsidP="003710D8">
      <w:pPr>
        <w:pStyle w:val="Akapitzlist"/>
        <w:numPr>
          <w:ilvl w:val="0"/>
          <w:numId w:val="9"/>
        </w:numPr>
        <w:spacing w:line="200" w:lineRule="atLeast"/>
        <w:jc w:val="both"/>
        <w:rPr>
          <w:rFonts w:eastAsia="Calibri" w:cstheme="minorHAnsi"/>
          <w:u w:val="single"/>
        </w:rPr>
      </w:pPr>
      <w:r w:rsidRPr="004D0B16">
        <w:rPr>
          <w:rFonts w:cstheme="minorHAnsi"/>
          <w:color w:val="auto"/>
        </w:rPr>
        <w:t>W przypadku zmiany urzędowej wysokości stawki podatku VAT lub stawki podatku akcyzowego, na wniosek Strony, dopuszcza się sporządzenie aneksu do umowy uwzględniającego zmiany wartości umowy wynikające z tego tytułu.</w:t>
      </w:r>
    </w:p>
    <w:p w14:paraId="7D26AF25" w14:textId="77777777" w:rsidR="00192CA5" w:rsidRPr="004D0B16" w:rsidRDefault="00623FEE" w:rsidP="003710D8">
      <w:pPr>
        <w:pStyle w:val="Akapitzlist"/>
        <w:numPr>
          <w:ilvl w:val="0"/>
          <w:numId w:val="9"/>
        </w:numPr>
        <w:spacing w:line="200" w:lineRule="atLeast"/>
        <w:jc w:val="both"/>
        <w:rPr>
          <w:rFonts w:eastAsia="Calibri" w:cstheme="minorHAnsi"/>
          <w:u w:val="single"/>
        </w:rPr>
      </w:pPr>
      <w:r w:rsidRPr="004D0B16">
        <w:rPr>
          <w:rFonts w:cstheme="minorHAnsi"/>
          <w:color w:val="auto"/>
        </w:rPr>
        <w:t xml:space="preserve">Zamawiający nie przewiduje indeksacji cen i udzielania zaliczki. </w:t>
      </w:r>
    </w:p>
    <w:p w14:paraId="2A21C4BB" w14:textId="519E9590" w:rsidR="00623FEE" w:rsidRPr="004D0B16" w:rsidRDefault="00623FEE" w:rsidP="003710D8">
      <w:pPr>
        <w:pStyle w:val="Akapitzlist"/>
        <w:numPr>
          <w:ilvl w:val="0"/>
          <w:numId w:val="9"/>
        </w:numPr>
        <w:spacing w:line="200" w:lineRule="atLeast"/>
        <w:jc w:val="both"/>
        <w:rPr>
          <w:rFonts w:eastAsia="Calibri" w:cstheme="minorHAnsi"/>
          <w:u w:val="single"/>
        </w:rPr>
      </w:pPr>
      <w:r w:rsidRPr="004D0B16">
        <w:rPr>
          <w:rFonts w:cstheme="minorHAnsi"/>
          <w:color w:val="auto"/>
        </w:rPr>
        <w:t>Wykonawca nie może przenieść wierzytelności wynikających z niniejszej umowy na osoby trzecie bez uprzedniej zgody Zamawiającego wyrażonej na piśmie, pod rygorem nieważności.</w:t>
      </w:r>
    </w:p>
    <w:p w14:paraId="4BDC9C30" w14:textId="451BD8B0" w:rsidR="00B052DE" w:rsidRPr="004D0B16" w:rsidRDefault="00B052DE" w:rsidP="00E24197">
      <w:pPr>
        <w:pStyle w:val="Normalny1"/>
        <w:jc w:val="both"/>
        <w:rPr>
          <w:rFonts w:asciiTheme="minorHAnsi" w:hAnsiTheme="minorHAnsi" w:cstheme="minorHAnsi"/>
          <w:sz w:val="22"/>
          <w:szCs w:val="22"/>
        </w:rPr>
      </w:pPr>
    </w:p>
    <w:p w14:paraId="1B404CF7" w14:textId="77777777" w:rsidR="003F2DDA" w:rsidRPr="004D0B16" w:rsidRDefault="00E9336A" w:rsidP="007F1672">
      <w:pPr>
        <w:spacing w:after="0" w:line="200" w:lineRule="atLeast"/>
        <w:jc w:val="center"/>
        <w:rPr>
          <w:rFonts w:cstheme="minorHAnsi"/>
          <w:b/>
          <w:bCs/>
        </w:rPr>
      </w:pPr>
      <w:r w:rsidRPr="004D0B16">
        <w:rPr>
          <w:rFonts w:cstheme="minorHAnsi"/>
          <w:b/>
          <w:bCs/>
        </w:rPr>
        <w:t xml:space="preserve">§ </w:t>
      </w:r>
      <w:r w:rsidR="007F1672" w:rsidRPr="004D0B16">
        <w:rPr>
          <w:rFonts w:cstheme="minorHAnsi"/>
          <w:b/>
          <w:bCs/>
        </w:rPr>
        <w:t>4.</w:t>
      </w:r>
      <w:r w:rsidR="00485DAD" w:rsidRPr="004D0B16">
        <w:rPr>
          <w:rFonts w:cstheme="minorHAnsi"/>
          <w:b/>
          <w:bCs/>
        </w:rPr>
        <w:t xml:space="preserve"> </w:t>
      </w:r>
    </w:p>
    <w:p w14:paraId="06C1FC6E" w14:textId="0CD56EEF" w:rsidR="007F1672" w:rsidRPr="004D0B16" w:rsidRDefault="00E9336A" w:rsidP="007F1672">
      <w:pPr>
        <w:spacing w:after="0" w:line="200" w:lineRule="atLeast"/>
        <w:jc w:val="center"/>
        <w:rPr>
          <w:rFonts w:cstheme="minorHAnsi"/>
          <w:b/>
          <w:bCs/>
        </w:rPr>
      </w:pPr>
      <w:r w:rsidRPr="004D0B16">
        <w:rPr>
          <w:rFonts w:cstheme="minorHAnsi"/>
          <w:b/>
          <w:bCs/>
        </w:rPr>
        <w:t>Termin realizacji</w:t>
      </w:r>
    </w:p>
    <w:p w14:paraId="413BC92F" w14:textId="195302F5" w:rsidR="002E1EE9" w:rsidRPr="004D0B16" w:rsidRDefault="007F1672" w:rsidP="008D4028">
      <w:pPr>
        <w:pStyle w:val="Nagwek"/>
        <w:tabs>
          <w:tab w:val="clear" w:pos="4536"/>
          <w:tab w:val="clear" w:pos="9072"/>
        </w:tabs>
        <w:suppressAutoHyphens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 xml:space="preserve">Termin wykonania </w:t>
      </w:r>
      <w:r w:rsidR="002E1EE9" w:rsidRPr="004D0B16">
        <w:rPr>
          <w:rFonts w:cstheme="minorHAnsi"/>
          <w:color w:val="auto"/>
        </w:rPr>
        <w:t>umowy</w:t>
      </w:r>
      <w:r w:rsidRPr="004D0B16">
        <w:rPr>
          <w:rFonts w:cstheme="minorHAnsi"/>
          <w:color w:val="auto"/>
        </w:rPr>
        <w:t xml:space="preserve"> ustala się </w:t>
      </w:r>
      <w:r w:rsidRPr="004D0B16">
        <w:rPr>
          <w:rFonts w:cstheme="minorHAnsi"/>
          <w:b/>
          <w:bCs/>
          <w:color w:val="auto"/>
          <w:u w:val="single"/>
        </w:rPr>
        <w:t>od dnia podpisania umowy do dnia</w:t>
      </w:r>
      <w:r w:rsidR="000C2EC6" w:rsidRPr="004D0B16">
        <w:rPr>
          <w:rFonts w:cstheme="minorHAnsi"/>
          <w:b/>
          <w:bCs/>
          <w:color w:val="auto"/>
          <w:u w:val="single"/>
        </w:rPr>
        <w:t>:</w:t>
      </w:r>
      <w:r w:rsidR="006B6468">
        <w:rPr>
          <w:rFonts w:cstheme="minorHAnsi"/>
          <w:b/>
          <w:bCs/>
          <w:color w:val="auto"/>
          <w:u w:val="single"/>
        </w:rPr>
        <w:t>…………………………………………………..</w:t>
      </w:r>
    </w:p>
    <w:p w14:paraId="1643692A" w14:textId="307525C6" w:rsidR="00922ABF" w:rsidRPr="004D0B16" w:rsidRDefault="00922ABF" w:rsidP="002E1EE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</w:p>
    <w:p w14:paraId="730D7A13" w14:textId="77777777" w:rsidR="003F2DDA" w:rsidRPr="004D0B16" w:rsidRDefault="002E1EE9" w:rsidP="002E1EE9">
      <w:pPr>
        <w:pStyle w:val="Nagwek"/>
        <w:tabs>
          <w:tab w:val="clear" w:pos="4536"/>
          <w:tab w:val="clear" w:pos="9072"/>
        </w:tabs>
        <w:jc w:val="center"/>
        <w:rPr>
          <w:rFonts w:cstheme="minorHAnsi"/>
          <w:b/>
          <w:bCs/>
          <w:color w:val="auto"/>
        </w:rPr>
      </w:pPr>
      <w:r w:rsidRPr="004D0B16">
        <w:rPr>
          <w:rFonts w:cstheme="minorHAnsi"/>
          <w:b/>
          <w:bCs/>
          <w:color w:val="auto"/>
        </w:rPr>
        <w:t xml:space="preserve">§ 5. </w:t>
      </w:r>
    </w:p>
    <w:p w14:paraId="25F25618" w14:textId="67110E08" w:rsidR="002E1EE9" w:rsidRPr="004D0B16" w:rsidRDefault="002E1EE9" w:rsidP="002E1EE9">
      <w:pPr>
        <w:pStyle w:val="Nagwek"/>
        <w:tabs>
          <w:tab w:val="clear" w:pos="4536"/>
          <w:tab w:val="clear" w:pos="9072"/>
        </w:tabs>
        <w:jc w:val="center"/>
        <w:rPr>
          <w:rFonts w:cstheme="minorHAnsi"/>
          <w:color w:val="auto"/>
        </w:rPr>
      </w:pPr>
      <w:r w:rsidRPr="004D0B16">
        <w:rPr>
          <w:rFonts w:cstheme="minorHAnsi"/>
          <w:b/>
          <w:bCs/>
          <w:color w:val="auto"/>
        </w:rPr>
        <w:lastRenderedPageBreak/>
        <w:t>Nadzór nad przedmiotem umowy</w:t>
      </w:r>
    </w:p>
    <w:p w14:paraId="5CDD9030" w14:textId="16658C47" w:rsidR="002E1EE9" w:rsidRPr="004D0B16" w:rsidRDefault="002E1EE9" w:rsidP="003710D8">
      <w:pPr>
        <w:pStyle w:val="Nagwek"/>
        <w:numPr>
          <w:ilvl w:val="0"/>
          <w:numId w:val="12"/>
        </w:numPr>
        <w:tabs>
          <w:tab w:val="clear" w:pos="4536"/>
          <w:tab w:val="clear" w:pos="9072"/>
        </w:tabs>
        <w:suppressAutoHyphens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 xml:space="preserve">Osobą odpowiedzialną z ramienia Zamawiającego za realizację i koordynację przedmiotu umowy oraz pełniącą funkcję osoby do kontaktu będzie </w:t>
      </w:r>
      <w:r w:rsidR="00E66DA3">
        <w:rPr>
          <w:rFonts w:cstheme="minorHAnsi"/>
          <w:color w:val="auto"/>
        </w:rPr>
        <w:t>Sebastian Dobija</w:t>
      </w:r>
    </w:p>
    <w:p w14:paraId="3AF1677E" w14:textId="62D63865" w:rsidR="002E1EE9" w:rsidRPr="004D0B16" w:rsidRDefault="002E1EE9" w:rsidP="003710D8">
      <w:pPr>
        <w:pStyle w:val="Nagwek"/>
        <w:numPr>
          <w:ilvl w:val="0"/>
          <w:numId w:val="12"/>
        </w:numPr>
        <w:tabs>
          <w:tab w:val="clear" w:pos="4536"/>
          <w:tab w:val="clear" w:pos="9072"/>
        </w:tabs>
        <w:suppressAutoHyphens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 xml:space="preserve">Osobą odpowiedzialną ze strony Wykonawcy za realizacje umowy będzie </w:t>
      </w:r>
      <w:r w:rsidR="00E66DA3">
        <w:rPr>
          <w:rFonts w:cstheme="minorHAnsi"/>
          <w:color w:val="auto"/>
        </w:rPr>
        <w:t>Marcin Strąk</w:t>
      </w:r>
      <w:r w:rsidRPr="004D0B16">
        <w:rPr>
          <w:rFonts w:cstheme="minorHAnsi"/>
          <w:color w:val="auto"/>
        </w:rPr>
        <w:t xml:space="preserve">   </w:t>
      </w:r>
    </w:p>
    <w:p w14:paraId="57CDB8F0" w14:textId="77777777" w:rsidR="008D4028" w:rsidRPr="004D0B16" w:rsidRDefault="008D4028" w:rsidP="008D402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</w:p>
    <w:p w14:paraId="14542EBD" w14:textId="77777777" w:rsidR="003F2DDA" w:rsidRPr="004D0B16" w:rsidRDefault="008D4028" w:rsidP="008D402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4D0B16">
        <w:rPr>
          <w:rFonts w:cstheme="minorHAnsi"/>
          <w:b/>
          <w:bCs/>
          <w:color w:val="000000"/>
        </w:rPr>
        <w:t xml:space="preserve">§ </w:t>
      </w:r>
      <w:r w:rsidR="00A7550D" w:rsidRPr="004D0B16">
        <w:rPr>
          <w:rFonts w:cstheme="minorHAnsi"/>
          <w:b/>
          <w:bCs/>
          <w:color w:val="000000"/>
        </w:rPr>
        <w:t>6</w:t>
      </w:r>
      <w:r w:rsidRPr="004D0B16">
        <w:rPr>
          <w:rFonts w:cstheme="minorHAnsi"/>
          <w:b/>
          <w:bCs/>
          <w:color w:val="000000"/>
        </w:rPr>
        <w:t xml:space="preserve">. </w:t>
      </w:r>
    </w:p>
    <w:p w14:paraId="434B57C5" w14:textId="7C91B65D" w:rsidR="008D4028" w:rsidRPr="004D0B16" w:rsidRDefault="008D4028" w:rsidP="008D402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4D0B16">
        <w:rPr>
          <w:rFonts w:cstheme="minorHAnsi"/>
          <w:b/>
          <w:bCs/>
          <w:color w:val="000000"/>
        </w:rPr>
        <w:t>Podwykonawcy</w:t>
      </w:r>
    </w:p>
    <w:p w14:paraId="3C73075E" w14:textId="77777777" w:rsidR="008D4028" w:rsidRPr="004D0B16" w:rsidRDefault="008D4028" w:rsidP="008D402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D0B16">
        <w:rPr>
          <w:rFonts w:cstheme="minorHAnsi"/>
          <w:color w:val="000000"/>
        </w:rPr>
        <w:t xml:space="preserve"> Wykonawca oświadcza, że realizacji przedmiotu niniejszej umowy w żadnym zakresie nie powierzy podwykonawcom lub dalszym podwykonawcom.</w:t>
      </w:r>
    </w:p>
    <w:p w14:paraId="650C5146" w14:textId="77777777" w:rsidR="002E1EE9" w:rsidRPr="004D0B16" w:rsidRDefault="002E1EE9" w:rsidP="002E1EE9">
      <w:pPr>
        <w:pStyle w:val="Nagwek"/>
        <w:tabs>
          <w:tab w:val="clear" w:pos="4536"/>
          <w:tab w:val="clear" w:pos="9072"/>
        </w:tabs>
        <w:jc w:val="center"/>
        <w:rPr>
          <w:rFonts w:cstheme="minorHAnsi"/>
          <w:b/>
          <w:bCs/>
          <w:color w:val="7030A0"/>
        </w:rPr>
      </w:pPr>
    </w:p>
    <w:p w14:paraId="7D0E0657" w14:textId="77777777" w:rsidR="003F2DDA" w:rsidRPr="004D0B16" w:rsidRDefault="002E1EE9" w:rsidP="007510D2">
      <w:pPr>
        <w:pStyle w:val="Nagwek"/>
        <w:tabs>
          <w:tab w:val="clear" w:pos="4536"/>
          <w:tab w:val="clear" w:pos="9072"/>
        </w:tabs>
        <w:jc w:val="center"/>
        <w:rPr>
          <w:rFonts w:cstheme="minorHAnsi"/>
          <w:b/>
          <w:bCs/>
          <w:color w:val="auto"/>
        </w:rPr>
      </w:pPr>
      <w:r w:rsidRPr="004D0B16">
        <w:rPr>
          <w:rFonts w:cstheme="minorHAnsi"/>
          <w:b/>
          <w:bCs/>
          <w:color w:val="auto"/>
        </w:rPr>
        <w:t xml:space="preserve">§ </w:t>
      </w:r>
      <w:r w:rsidR="003F2DDA" w:rsidRPr="004D0B16">
        <w:rPr>
          <w:rFonts w:cstheme="minorHAnsi"/>
          <w:b/>
          <w:bCs/>
          <w:color w:val="auto"/>
        </w:rPr>
        <w:t>7</w:t>
      </w:r>
      <w:r w:rsidRPr="004D0B16">
        <w:rPr>
          <w:rFonts w:cstheme="minorHAnsi"/>
          <w:b/>
          <w:bCs/>
          <w:color w:val="auto"/>
        </w:rPr>
        <w:t xml:space="preserve">. </w:t>
      </w:r>
    </w:p>
    <w:p w14:paraId="737FCEC7" w14:textId="1E1641DA" w:rsidR="002E1EE9" w:rsidRPr="004D0B16" w:rsidRDefault="002E1EE9" w:rsidP="007510D2">
      <w:pPr>
        <w:pStyle w:val="Nagwek"/>
        <w:tabs>
          <w:tab w:val="clear" w:pos="4536"/>
          <w:tab w:val="clear" w:pos="9072"/>
        </w:tabs>
        <w:jc w:val="center"/>
        <w:rPr>
          <w:rFonts w:cstheme="minorHAnsi"/>
          <w:color w:val="auto"/>
        </w:rPr>
      </w:pPr>
      <w:r w:rsidRPr="004D0B16">
        <w:rPr>
          <w:rFonts w:cstheme="minorHAnsi"/>
          <w:b/>
          <w:bCs/>
          <w:color w:val="auto"/>
        </w:rPr>
        <w:t>Odstąpienie od umowy, kary umowne</w:t>
      </w:r>
    </w:p>
    <w:p w14:paraId="092C916C" w14:textId="63957B56" w:rsidR="002E1EE9" w:rsidRPr="004D0B16" w:rsidRDefault="002E1EE9" w:rsidP="003710D8">
      <w:pPr>
        <w:pStyle w:val="Nagwek"/>
        <w:numPr>
          <w:ilvl w:val="0"/>
          <w:numId w:val="13"/>
        </w:numPr>
        <w:tabs>
          <w:tab w:val="clear" w:pos="4536"/>
          <w:tab w:val="clear" w:pos="9072"/>
          <w:tab w:val="left" w:pos="354"/>
        </w:tabs>
        <w:suppressAutoHyphens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 xml:space="preserve">W razie wystąpienia istotnej okoliczności powodującej, że wykonanie umowy nie leży w interesie publicznym, czego nie można było przewidzieć w chwili jej zawarcia, Zamawiający może odstąpić od umowy w terminie 30 dni od powzięcia wiadomości o powyższych okolicznościach. W takim przypadku Wykonawca może żądać jedynie wynagrodzenia należnego mu z tytułu wykonania części </w:t>
      </w:r>
      <w:r w:rsidR="007510D2" w:rsidRPr="004D0B16">
        <w:rPr>
          <w:rFonts w:cstheme="minorHAnsi"/>
          <w:color w:val="auto"/>
        </w:rPr>
        <w:t>dostaw.</w:t>
      </w:r>
    </w:p>
    <w:p w14:paraId="0DD389B8" w14:textId="77777777" w:rsidR="002E1EE9" w:rsidRPr="004D0B16" w:rsidRDefault="002E1EE9" w:rsidP="003710D8">
      <w:pPr>
        <w:pStyle w:val="Nagwek"/>
        <w:numPr>
          <w:ilvl w:val="0"/>
          <w:numId w:val="13"/>
        </w:numPr>
        <w:tabs>
          <w:tab w:val="clear" w:pos="4536"/>
          <w:tab w:val="clear" w:pos="9072"/>
          <w:tab w:val="left" w:pos="354"/>
        </w:tabs>
        <w:suppressAutoHyphens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>Każdej ze Stron przysługuje prawo rozwiązania umowy bez zachowania okresu wypowiedzenia w przypadku naruszenia przez jedną ze Stron istotnych postanowień niniejszej umowy.</w:t>
      </w:r>
    </w:p>
    <w:p w14:paraId="07571524" w14:textId="77777777" w:rsidR="002E1EE9" w:rsidRPr="004D0B16" w:rsidRDefault="002E1EE9" w:rsidP="003710D8">
      <w:pPr>
        <w:pStyle w:val="Nagwek"/>
        <w:numPr>
          <w:ilvl w:val="0"/>
          <w:numId w:val="13"/>
        </w:numPr>
        <w:tabs>
          <w:tab w:val="clear" w:pos="4536"/>
          <w:tab w:val="clear" w:pos="9072"/>
          <w:tab w:val="left" w:pos="354"/>
        </w:tabs>
        <w:suppressAutoHyphens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>Zamawiający ma prawo odstąpić od umowy z winy Wykonawcy, w szczególności w przypadku:</w:t>
      </w:r>
    </w:p>
    <w:p w14:paraId="32D2A985" w14:textId="77777777" w:rsidR="002E1EE9" w:rsidRPr="004D0B16" w:rsidRDefault="002E1EE9" w:rsidP="003710D8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left" w:pos="354"/>
        </w:tabs>
        <w:suppressAutoHyphens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 xml:space="preserve">trzykrotnej pisemnej reklamacji jakości dostarczonego paliwa, </w:t>
      </w:r>
    </w:p>
    <w:p w14:paraId="56BE29EF" w14:textId="79AFD674" w:rsidR="002E1EE9" w:rsidRPr="004D0B16" w:rsidRDefault="002E1EE9" w:rsidP="003710D8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left" w:pos="354"/>
        </w:tabs>
        <w:suppressAutoHyphens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>zaprzestania sprzedaży przez Wykonawcę</w:t>
      </w:r>
      <w:r w:rsidR="00DB2A1E">
        <w:rPr>
          <w:rFonts w:cstheme="minorHAnsi"/>
          <w:color w:val="auto"/>
        </w:rPr>
        <w:t xml:space="preserve"> za wyjątkiem przypadków awarii systemu obsługi, modernizacji stacji paliw oraz dostawy paliwa na stacje paliw.</w:t>
      </w:r>
    </w:p>
    <w:p w14:paraId="585B8EC3" w14:textId="77777777" w:rsidR="002E1EE9" w:rsidRPr="004D0B16" w:rsidRDefault="002E1EE9" w:rsidP="003710D8">
      <w:pPr>
        <w:pStyle w:val="Nagwek"/>
        <w:numPr>
          <w:ilvl w:val="0"/>
          <w:numId w:val="15"/>
        </w:numPr>
        <w:tabs>
          <w:tab w:val="clear" w:pos="4536"/>
          <w:tab w:val="clear" w:pos="9072"/>
          <w:tab w:val="left" w:pos="354"/>
        </w:tabs>
        <w:suppressAutoHyphens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>Oświadczenie o odstąpieniu wymaga dla swej skuteczności zachowania formy pisemnej i powinno być złożone w terminie 14 dni od daty wystąpienia jednej z okoliczności, wskazanych w ust. 3.</w:t>
      </w:r>
    </w:p>
    <w:p w14:paraId="4B80BFFB" w14:textId="77777777" w:rsidR="002E1EE9" w:rsidRPr="004D0B16" w:rsidRDefault="002E1EE9" w:rsidP="003710D8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 xml:space="preserve">Zamawiający może żądać od Wykonawcy zapłaty kary umownej za odstąpienie od umowy w wysokości 10% wartości umowy określonej w § 3 ust. 1 niniejszej umowy, w przypadku odstąpienia od umowy z przyczyn, za które Wykonawca ponosi odpowiedzialność. </w:t>
      </w:r>
    </w:p>
    <w:p w14:paraId="2551E4AA" w14:textId="77777777" w:rsidR="002E1EE9" w:rsidRPr="004D0B16" w:rsidRDefault="002E1EE9" w:rsidP="003710D8">
      <w:pPr>
        <w:pStyle w:val="xl50"/>
        <w:numPr>
          <w:ilvl w:val="0"/>
          <w:numId w:val="15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4D0B16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Wykonawca może żądać od Zamawiającego zapłaty kary umownej za rozwiązanie umowy w wysokości 10% </w:t>
      </w:r>
      <w:r w:rsidRPr="004D0B16">
        <w:rPr>
          <w:rFonts w:asciiTheme="minorHAnsi" w:hAnsiTheme="minorHAnsi" w:cstheme="minorHAnsi"/>
          <w:sz w:val="22"/>
          <w:szCs w:val="22"/>
        </w:rPr>
        <w:t xml:space="preserve">% </w:t>
      </w:r>
      <w:r w:rsidRPr="004D0B16">
        <w:rPr>
          <w:rFonts w:asciiTheme="minorHAnsi" w:hAnsiTheme="minorHAnsi" w:cstheme="minorHAnsi"/>
          <w:b w:val="0"/>
          <w:sz w:val="22"/>
          <w:szCs w:val="22"/>
        </w:rPr>
        <w:t>wartości umowy określonej w § 3 ust. 1 niniejszej umowy z przyczyn, za które Zamawiający ponosi odpowiedzialność.</w:t>
      </w:r>
    </w:p>
    <w:p w14:paraId="51BE177D" w14:textId="2A8F8AA1" w:rsidR="002E1EE9" w:rsidRPr="00DB2A1E" w:rsidRDefault="00DB2A1E" w:rsidP="00DB2A1E">
      <w:pPr>
        <w:pStyle w:val="Akapitzlist"/>
        <w:numPr>
          <w:ilvl w:val="0"/>
          <w:numId w:val="15"/>
        </w:numPr>
        <w:spacing w:after="0"/>
        <w:jc w:val="both"/>
        <w:rPr>
          <w:rFonts w:cstheme="minorHAnsi"/>
          <w:color w:val="auto"/>
        </w:rPr>
      </w:pPr>
      <w:r w:rsidRPr="00DB2A1E">
        <w:rPr>
          <w:rFonts w:cstheme="minorHAnsi"/>
          <w:color w:val="auto"/>
        </w:rPr>
        <w:t>Wykonawca odpowiada za szkody spowodowane wadami fizycznymi sprzedanego paliwa. W celu naprawienia ewentualnych szkód Wykonawca, po pisemnym zawiadomieniu przez Zamawiającego o podejrzeniu złej jakości paliwa, przeprowadzi postępowanie reklamacyjne. W terminie 14 dni od dnia zgłoszenia reklamacji Wykonawcy wyda decyzję o uznaniu lub odrzuceniu zgłoszonej reklamacji. W przypadku gdy rozpatrzenie reklamacji wymaga zebrania dodatkowych informacji, w szczególności uzyskania od Zamawiającego lub Operatora stacji paliw, Wykonawca rozpatrzy reklamacje w terminie 14 dni od dnia uzyskania tych informacji. W przypadku uznania roszczenia Zamawiającego Wykonawca naprawi szkodę do wysokości udokumentowanej odpowiednimi rachunkami/fakturami. Zakończenie postępowania reklamacyjnego u Wykonawcy nie zamyka postępowania na drodze sądowej.</w:t>
      </w:r>
    </w:p>
    <w:p w14:paraId="0497E610" w14:textId="77777777" w:rsidR="002E1EE9" w:rsidRPr="004D0B16" w:rsidRDefault="002E1EE9" w:rsidP="00DB2A1E">
      <w:pPr>
        <w:pStyle w:val="Bezodstpw"/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 w:rsidRPr="004D0B16">
        <w:rPr>
          <w:rStyle w:val="st1"/>
          <w:rFonts w:asciiTheme="minorHAnsi" w:hAnsiTheme="minorHAnsi" w:cstheme="minorHAnsi"/>
        </w:rPr>
        <w:t xml:space="preserve">Jeżeli kary umowne nie pokryją poniesionej przez </w:t>
      </w:r>
      <w:r w:rsidRPr="004D0B16">
        <w:rPr>
          <w:rStyle w:val="st1"/>
          <w:rFonts w:asciiTheme="minorHAnsi" w:hAnsiTheme="minorHAnsi" w:cstheme="minorHAnsi"/>
          <w:bCs/>
        </w:rPr>
        <w:t>Zamawiającego</w:t>
      </w:r>
      <w:r w:rsidRPr="004D0B16">
        <w:rPr>
          <w:rStyle w:val="st1"/>
          <w:rFonts w:asciiTheme="minorHAnsi" w:hAnsiTheme="minorHAnsi" w:cstheme="minorHAnsi"/>
        </w:rPr>
        <w:t xml:space="preserve"> szkody, </w:t>
      </w:r>
      <w:r w:rsidRPr="004D0B16">
        <w:rPr>
          <w:rStyle w:val="st1"/>
          <w:rFonts w:asciiTheme="minorHAnsi" w:hAnsiTheme="minorHAnsi" w:cstheme="minorHAnsi"/>
          <w:bCs/>
        </w:rPr>
        <w:t>może</w:t>
      </w:r>
      <w:r w:rsidRPr="004D0B16">
        <w:rPr>
          <w:rStyle w:val="st1"/>
          <w:rFonts w:asciiTheme="minorHAnsi" w:hAnsiTheme="minorHAnsi" w:cstheme="minorHAnsi"/>
        </w:rPr>
        <w:t xml:space="preserve"> on </w:t>
      </w:r>
      <w:r w:rsidRPr="004D0B16">
        <w:rPr>
          <w:rStyle w:val="st1"/>
          <w:rFonts w:asciiTheme="minorHAnsi" w:hAnsiTheme="minorHAnsi" w:cstheme="minorHAnsi"/>
          <w:bCs/>
        </w:rPr>
        <w:t>dochodzić odszkodowania uzupełniającego na zasadach ogólnych.</w:t>
      </w:r>
    </w:p>
    <w:p w14:paraId="5261AA82" w14:textId="77777777" w:rsidR="002E1EE9" w:rsidRPr="004D0B16" w:rsidRDefault="002E1EE9" w:rsidP="003710D8">
      <w:pPr>
        <w:pStyle w:val="Nagwek"/>
        <w:numPr>
          <w:ilvl w:val="0"/>
          <w:numId w:val="15"/>
        </w:numPr>
        <w:tabs>
          <w:tab w:val="clear" w:pos="4536"/>
          <w:tab w:val="clear" w:pos="9072"/>
          <w:tab w:val="left" w:pos="354"/>
        </w:tabs>
        <w:suppressAutoHyphens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 xml:space="preserve">Kara umowna będzie płatna w terminie 14 dni, od daty powstania zobowiązania na podstawie otrzymanego dokumentu. </w:t>
      </w:r>
    </w:p>
    <w:p w14:paraId="4425571C" w14:textId="59F0EF08" w:rsidR="002E1EE9" w:rsidRPr="004D0B16" w:rsidRDefault="002E1EE9" w:rsidP="00B052DE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>Wykonawca wyraża zgodę na potrącanie naliczonych kar umownych z wynagrodzenia za wykonanie przedmiotu umowy.</w:t>
      </w:r>
    </w:p>
    <w:p w14:paraId="44CC6173" w14:textId="77777777" w:rsidR="000C2EC6" w:rsidRPr="004D0B16" w:rsidRDefault="000C2EC6" w:rsidP="004D0B16">
      <w:pPr>
        <w:pStyle w:val="Tekstpodstawowy3"/>
        <w:rPr>
          <w:rFonts w:asciiTheme="minorHAnsi" w:hAnsiTheme="minorHAnsi" w:cstheme="minorHAnsi"/>
          <w:b/>
          <w:sz w:val="22"/>
          <w:szCs w:val="22"/>
        </w:rPr>
      </w:pPr>
    </w:p>
    <w:p w14:paraId="0AEE740F" w14:textId="28118FF5" w:rsidR="007E1CF4" w:rsidRPr="004D0B16" w:rsidRDefault="00BE707D" w:rsidP="003710D8">
      <w:pPr>
        <w:pStyle w:val="Tekstpodstawowy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D0B16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3F2DDA" w:rsidRPr="004D0B16">
        <w:rPr>
          <w:rFonts w:asciiTheme="minorHAnsi" w:hAnsiTheme="minorHAnsi" w:cstheme="minorHAnsi"/>
          <w:b/>
          <w:sz w:val="22"/>
          <w:szCs w:val="22"/>
        </w:rPr>
        <w:t>8</w:t>
      </w:r>
      <w:r w:rsidR="002E1EE9" w:rsidRPr="004D0B16">
        <w:rPr>
          <w:rFonts w:asciiTheme="minorHAnsi" w:hAnsiTheme="minorHAnsi" w:cstheme="minorHAnsi"/>
          <w:b/>
          <w:sz w:val="22"/>
          <w:szCs w:val="22"/>
        </w:rPr>
        <w:t>.</w:t>
      </w:r>
    </w:p>
    <w:p w14:paraId="3F86165E" w14:textId="77777777" w:rsidR="00BE707D" w:rsidRPr="004D0B16" w:rsidRDefault="00BE707D" w:rsidP="003710D8">
      <w:pPr>
        <w:pStyle w:val="Tekstpodstawowy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D0B16">
        <w:rPr>
          <w:rFonts w:asciiTheme="minorHAnsi" w:hAnsiTheme="minorHAnsi" w:cstheme="minorHAnsi"/>
          <w:b/>
          <w:sz w:val="22"/>
          <w:szCs w:val="22"/>
        </w:rPr>
        <w:t>Zmiany w umowie</w:t>
      </w:r>
    </w:p>
    <w:p w14:paraId="2C557733" w14:textId="26AFB895" w:rsidR="00A7550D" w:rsidRPr="004D0B16" w:rsidRDefault="00A7550D" w:rsidP="003710D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>Zmiany i uzupełnienia umowy wymagają zachowania formy pisemnej w postaci aneksu do niniejszej umowy podpisanego przez obie strony, pod rygorem nieważności.</w:t>
      </w:r>
    </w:p>
    <w:p w14:paraId="2D361CD2" w14:textId="44BA667C" w:rsidR="00A7550D" w:rsidRPr="004D0B16" w:rsidRDefault="00A7550D" w:rsidP="003710D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 xml:space="preserve">Zamawiający dopuszcza – jeżeli uzna za uzasadnione – zmiany w formie aneksu do umowy, </w:t>
      </w:r>
      <w:r w:rsidRPr="004D0B16">
        <w:rPr>
          <w:rFonts w:cstheme="minorHAnsi"/>
          <w:color w:val="auto"/>
        </w:rPr>
        <w:br/>
        <w:t>w następujących przypadkach:</w:t>
      </w:r>
    </w:p>
    <w:p w14:paraId="09118294" w14:textId="77777777" w:rsidR="00A7550D" w:rsidRPr="004D0B16" w:rsidRDefault="00A7550D" w:rsidP="003710D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>Zmiany osobowe dotyczące zmiany:</w:t>
      </w:r>
    </w:p>
    <w:p w14:paraId="7FCB23DB" w14:textId="25FCC519" w:rsidR="00A7550D" w:rsidRPr="004D0B16" w:rsidRDefault="00A7550D" w:rsidP="003710D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>osoby wyznaczonej do nadzorowania dostaw z ramienia Zamawiającego,</w:t>
      </w:r>
    </w:p>
    <w:p w14:paraId="2F2B7C53" w14:textId="6D220A00" w:rsidR="00A7550D" w:rsidRPr="004D0B16" w:rsidRDefault="00A7550D" w:rsidP="003710D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>osoby wyznaczonej do realizacji umowy z ramienia Wykonawcy.</w:t>
      </w:r>
    </w:p>
    <w:p w14:paraId="324D480E" w14:textId="77777777" w:rsidR="00A7550D" w:rsidRPr="004D0B16" w:rsidRDefault="00A7550D" w:rsidP="003710D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lastRenderedPageBreak/>
        <w:t>Zmiany wysokości wynagrodzenia i pozostałych zmian:</w:t>
      </w:r>
    </w:p>
    <w:p w14:paraId="59D21B00" w14:textId="20827DC0" w:rsidR="00A7550D" w:rsidRPr="004D0B16" w:rsidRDefault="00A7550D" w:rsidP="003710D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>w przypadku zmiany obowiązującej wysokości stawki podatku VAT,</w:t>
      </w:r>
    </w:p>
    <w:p w14:paraId="6C62A7A3" w14:textId="43F0192D" w:rsidR="00A7550D" w:rsidRPr="004D0B16" w:rsidRDefault="00A7550D" w:rsidP="003710D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>w zakresie sposobu rozliczania umowy lub dokonywania płatności na rzecz Wykonawcy,</w:t>
      </w:r>
    </w:p>
    <w:p w14:paraId="1FC613D9" w14:textId="03882B6B" w:rsidR="00A7550D" w:rsidRPr="004D0B16" w:rsidRDefault="00A7550D" w:rsidP="003710D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>w zakresie zmiany wynagrodzenia Wykonawcy, spowodowanego zwiększeni</w:t>
      </w:r>
      <w:r w:rsidR="003F2DDA" w:rsidRPr="004D0B16">
        <w:rPr>
          <w:rFonts w:cstheme="minorHAnsi"/>
          <w:color w:val="auto"/>
        </w:rPr>
        <w:t>em</w:t>
      </w:r>
      <w:r w:rsidRPr="004D0B16">
        <w:rPr>
          <w:rFonts w:cstheme="minorHAnsi"/>
          <w:color w:val="auto"/>
        </w:rPr>
        <w:t xml:space="preserve"> zakresu przedmiotu umowy;</w:t>
      </w:r>
    </w:p>
    <w:p w14:paraId="1D4D1E7F" w14:textId="005EBBD9" w:rsidR="00A7550D" w:rsidRPr="004D0B16" w:rsidRDefault="00A7550D" w:rsidP="003710D8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>zmiany formy organizacyjnej / prawnej Wykonawcy (przekształcenie itp.),</w:t>
      </w:r>
    </w:p>
    <w:p w14:paraId="3E4F0E75" w14:textId="78B0175A" w:rsidR="0064202D" w:rsidRPr="004D0B16" w:rsidRDefault="00E24197" w:rsidP="0064202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 xml:space="preserve"> </w:t>
      </w:r>
      <w:r w:rsidR="0064202D" w:rsidRPr="004D0B16">
        <w:rPr>
          <w:rFonts w:cstheme="minorHAnsi"/>
          <w:color w:val="auto"/>
        </w:rPr>
        <w:t>W trakcie realizacji zamówienia nastąpi zmiana ilości pojazdów (np. w przypadku zbycia pojazdów lub nabycia nowych pojazdów).</w:t>
      </w:r>
    </w:p>
    <w:p w14:paraId="39539782" w14:textId="77777777" w:rsidR="000E2840" w:rsidRPr="004D0B16" w:rsidRDefault="000E2840" w:rsidP="000E2840">
      <w:pPr>
        <w:suppressAutoHyphens/>
        <w:spacing w:after="0" w:line="240" w:lineRule="auto"/>
        <w:jc w:val="both"/>
        <w:rPr>
          <w:rFonts w:cstheme="minorHAnsi"/>
        </w:rPr>
      </w:pPr>
    </w:p>
    <w:p w14:paraId="7FD90884" w14:textId="67CB72EE" w:rsidR="007E1CF4" w:rsidRPr="004D0B16" w:rsidRDefault="00BE707D" w:rsidP="003710D8">
      <w:pPr>
        <w:pStyle w:val="Tekstpodstawowy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D0B16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472858" w:rsidRPr="004D0B16">
        <w:rPr>
          <w:rFonts w:asciiTheme="minorHAnsi" w:hAnsiTheme="minorHAnsi" w:cstheme="minorHAnsi"/>
          <w:b/>
          <w:sz w:val="22"/>
          <w:szCs w:val="22"/>
        </w:rPr>
        <w:t>9</w:t>
      </w:r>
      <w:r w:rsidR="003F2DDA" w:rsidRPr="004D0B16">
        <w:rPr>
          <w:rFonts w:asciiTheme="minorHAnsi" w:hAnsiTheme="minorHAnsi" w:cstheme="minorHAnsi"/>
          <w:b/>
          <w:sz w:val="22"/>
          <w:szCs w:val="22"/>
        </w:rPr>
        <w:t>.</w:t>
      </w:r>
    </w:p>
    <w:p w14:paraId="100C6FC2" w14:textId="442899E7" w:rsidR="00BE707D" w:rsidRPr="004D0B16" w:rsidRDefault="00BE707D" w:rsidP="003710D8">
      <w:pPr>
        <w:pStyle w:val="Tekstpodstawowy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D0B16">
        <w:rPr>
          <w:rFonts w:asciiTheme="minorHAnsi" w:hAnsiTheme="minorHAnsi" w:cstheme="minorHAnsi"/>
          <w:b/>
          <w:sz w:val="22"/>
          <w:szCs w:val="22"/>
        </w:rPr>
        <w:t>Ochrona Danych Osobowych</w:t>
      </w:r>
    </w:p>
    <w:p w14:paraId="3730CB76" w14:textId="77777777" w:rsidR="00B052DE" w:rsidRPr="004D0B16" w:rsidRDefault="00B052DE" w:rsidP="00B052DE">
      <w:pPr>
        <w:numPr>
          <w:ilvl w:val="0"/>
          <w:numId w:val="4"/>
        </w:numPr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eastAsia="Calibri" w:cstheme="minorHAnsi"/>
          <w:lang w:bidi="hi-IN"/>
        </w:rPr>
      </w:pPr>
      <w:r w:rsidRPr="004D0B16">
        <w:rPr>
          <w:rFonts w:eastAsia="Calibri" w:cstheme="minorHAnsi"/>
          <w:lang w:bidi="hi-IN"/>
        </w:rPr>
        <w:t>Zamawiający oświadcza, że realizuje obowiązki Administratora Danych Osobowych określone w przepisach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119, z 4 maja 2019 r., dalej: RODO) oraz wydanymi na jego podstawie krajowymi przepisami z zakresu ochrony danych osobowych.</w:t>
      </w:r>
    </w:p>
    <w:p w14:paraId="65FA5052" w14:textId="77777777" w:rsidR="00B052DE" w:rsidRPr="004D0B16" w:rsidRDefault="00B052DE" w:rsidP="00B052DE">
      <w:pPr>
        <w:numPr>
          <w:ilvl w:val="0"/>
          <w:numId w:val="4"/>
        </w:numPr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eastAsia="Calibri" w:cstheme="minorHAnsi"/>
          <w:lang w:bidi="hi-IN"/>
        </w:rPr>
      </w:pPr>
      <w:r w:rsidRPr="004D0B16">
        <w:rPr>
          <w:rFonts w:eastAsia="Calibri" w:cstheme="minorHAnsi"/>
          <w:lang w:bidi="hi-IN"/>
        </w:rPr>
        <w:t xml:space="preserve">Strony oświadczają, że dane kontaktowe pracowników, współpracowników i reprezentantów Stron udostępniane wzajemnie w niniejszej Umowie lub udostępnione drugiej Stronie w jakikolwiek sposób w okresie obowiązywania niniejszej Umowy przekazywane są w związku z wykonywaniem zadania w interesie publicznym przez Zamawiającego lub prawnie uzasadnionego interesu Wykonawcy. Udostępniane dane kontaktowe mogą obejmować: imię i nazwisko, adres e- mail, stanowisko służbowe i numer telefonu służbowego. Każda ze Stron będzie administratorem danych kontaktowych, które zostały jej udostępnione w ramach Umowy. </w:t>
      </w:r>
    </w:p>
    <w:p w14:paraId="4EE84D8D" w14:textId="77777777" w:rsidR="00B052DE" w:rsidRPr="004D0B16" w:rsidRDefault="00B052DE" w:rsidP="00B052DE">
      <w:pPr>
        <w:numPr>
          <w:ilvl w:val="0"/>
          <w:numId w:val="4"/>
        </w:numPr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eastAsia="Calibri" w:cstheme="minorHAnsi"/>
          <w:lang w:bidi="hi-IN"/>
        </w:rPr>
      </w:pPr>
      <w:r w:rsidRPr="004D0B16">
        <w:rPr>
          <w:rFonts w:eastAsia="Calibri" w:cstheme="minorHAnsi"/>
          <w:lang w:bidi="hi-IN"/>
        </w:rPr>
        <w:t>Każda ze Stron oświadcza, że stosuje środki bezpieczeństwa, techniczne i organizacyjne, zapewniające bezpieczeństwo przetwarzanym danym osobowym, odpowiednie do stopnia ryzyka związanego z ich przetwarzaniem.</w:t>
      </w:r>
    </w:p>
    <w:p w14:paraId="40F40C6A" w14:textId="77777777" w:rsidR="00B052DE" w:rsidRPr="004D0B16" w:rsidRDefault="00B052DE" w:rsidP="00B052DE">
      <w:pPr>
        <w:numPr>
          <w:ilvl w:val="0"/>
          <w:numId w:val="4"/>
        </w:numPr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eastAsia="Calibri" w:cstheme="minorHAnsi"/>
          <w:lang w:bidi="hi-IN"/>
        </w:rPr>
      </w:pPr>
      <w:r w:rsidRPr="004D0B16">
        <w:rPr>
          <w:rFonts w:eastAsia="Calibri" w:cstheme="minorHAnsi"/>
          <w:lang w:bidi="hi-IN"/>
        </w:rPr>
        <w:t>Każda ze Stron zobowiązuje się do nieudostępniania danych osobowych przetwarzanych w zakresie niniejszej umowy innym podmiotom, zarówno podczas trwania Umowy jak i po jej ustaniu oraz do zagwarantowania, że nie będą one udostępniane w sposób niedozwolony przez jego pracowników, współpracowników oraz reprezentantów.</w:t>
      </w:r>
    </w:p>
    <w:p w14:paraId="6D8D1173" w14:textId="77777777" w:rsidR="00B052DE" w:rsidRPr="004D0B16" w:rsidRDefault="00B052DE" w:rsidP="00B052DE">
      <w:pPr>
        <w:numPr>
          <w:ilvl w:val="0"/>
          <w:numId w:val="4"/>
        </w:numPr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eastAsia="Calibri" w:cstheme="minorHAnsi"/>
          <w:lang w:bidi="hi-IN"/>
        </w:rPr>
      </w:pPr>
      <w:r w:rsidRPr="004D0B16">
        <w:rPr>
          <w:rFonts w:eastAsia="Calibri" w:cstheme="minorHAnsi"/>
          <w:lang w:bidi="hi-IN"/>
        </w:rPr>
        <w:t>Wykonawca zobowiązany jest poinformować swoich pracowników, współpracowników i reprezentantów o przetwarzaniu przez Zamawiającego danych osobowych, tj. przekazać zapisy Klauzuli Informacyjnej RODO, którą Zamawiający udostępnił Wykonawcy.</w:t>
      </w:r>
    </w:p>
    <w:p w14:paraId="57E36BE7" w14:textId="77777777" w:rsidR="00B052DE" w:rsidRPr="004D0B16" w:rsidRDefault="00B052DE" w:rsidP="00B052DE">
      <w:pPr>
        <w:numPr>
          <w:ilvl w:val="0"/>
          <w:numId w:val="4"/>
        </w:numPr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eastAsia="Calibri" w:cstheme="minorHAnsi"/>
          <w:lang w:bidi="hi-IN"/>
        </w:rPr>
      </w:pPr>
      <w:r w:rsidRPr="004D0B16">
        <w:rPr>
          <w:rFonts w:eastAsia="Calibri" w:cstheme="minorHAnsi"/>
          <w:lang w:bidi="hi-IN"/>
        </w:rPr>
        <w:t xml:space="preserve">Wykonawca zapewnia przestrzeganie zasad przetwarzania i ochrony danych osobowych zgodnie z przepisami RODO oraz wydanymi na jego podstawie krajowymi przepisami z zakresu ochrony danych osobowych. </w:t>
      </w:r>
    </w:p>
    <w:p w14:paraId="7789B1E4" w14:textId="327EB14B" w:rsidR="00BE707D" w:rsidRPr="004D0B16" w:rsidRDefault="00B052DE" w:rsidP="00B052DE">
      <w:pPr>
        <w:numPr>
          <w:ilvl w:val="0"/>
          <w:numId w:val="4"/>
        </w:numPr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eastAsia="Calibri" w:cstheme="minorHAnsi"/>
          <w:lang w:bidi="hi-IN"/>
        </w:rPr>
      </w:pPr>
      <w:r w:rsidRPr="004D0B16">
        <w:rPr>
          <w:rFonts w:eastAsia="Calibri" w:cstheme="minorHAnsi"/>
          <w:lang w:bidi="hi-IN"/>
        </w:rPr>
        <w:t>Wykonawca ponosi odpowiedzialność za przetwarzanie danych osobowych niezgodnie z treścią Umowy, RODO oraz wydanymi na jego podstawie krajowymi przepisami z zakresu ochrony danych osobowych.</w:t>
      </w:r>
    </w:p>
    <w:p w14:paraId="2F65A16D" w14:textId="77777777" w:rsidR="00920A76" w:rsidRPr="004D0B16" w:rsidRDefault="00920A76" w:rsidP="00C73518">
      <w:pPr>
        <w:pStyle w:val="Tekstpodstawowy3"/>
        <w:rPr>
          <w:rFonts w:asciiTheme="minorHAnsi" w:hAnsiTheme="minorHAnsi" w:cstheme="minorHAnsi"/>
          <w:b/>
          <w:sz w:val="22"/>
          <w:szCs w:val="22"/>
        </w:rPr>
      </w:pPr>
    </w:p>
    <w:p w14:paraId="0305047C" w14:textId="09EB9FFF" w:rsidR="007E1CF4" w:rsidRPr="004D0B16" w:rsidRDefault="00BE707D" w:rsidP="003710D8">
      <w:pPr>
        <w:pStyle w:val="Tekstpodstawowy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D0B16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472858" w:rsidRPr="004D0B16">
        <w:rPr>
          <w:rFonts w:asciiTheme="minorHAnsi" w:hAnsiTheme="minorHAnsi" w:cstheme="minorHAnsi"/>
          <w:b/>
          <w:sz w:val="22"/>
          <w:szCs w:val="22"/>
        </w:rPr>
        <w:t>10</w:t>
      </w:r>
      <w:r w:rsidR="003F2DDA" w:rsidRPr="004D0B16">
        <w:rPr>
          <w:rFonts w:asciiTheme="minorHAnsi" w:hAnsiTheme="minorHAnsi" w:cstheme="minorHAnsi"/>
          <w:b/>
          <w:sz w:val="22"/>
          <w:szCs w:val="22"/>
        </w:rPr>
        <w:t>.</w:t>
      </w:r>
    </w:p>
    <w:p w14:paraId="0EA06DF8" w14:textId="7289AB5C" w:rsidR="00BE707D" w:rsidRPr="004D0B16" w:rsidRDefault="00BE707D" w:rsidP="003710D8">
      <w:pPr>
        <w:pStyle w:val="Tekstpodstawowy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D0B16"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14:paraId="3BA770E0" w14:textId="711BA2E0" w:rsidR="00BE707D" w:rsidRPr="004D0B16" w:rsidRDefault="00BE707D" w:rsidP="003710D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D0B16">
        <w:rPr>
          <w:rFonts w:cstheme="minorHAnsi"/>
          <w:color w:val="000000"/>
        </w:rPr>
        <w:t xml:space="preserve">W sprawach nieuregulowanych umową stosuje się przepisy Kodeksu cywilnego, ustawy Prawo </w:t>
      </w:r>
      <w:r w:rsidR="004D0B16">
        <w:rPr>
          <w:rFonts w:cstheme="minorHAnsi"/>
          <w:color w:val="000000"/>
        </w:rPr>
        <w:t>zamówień publicznych.</w:t>
      </w:r>
    </w:p>
    <w:p w14:paraId="21A21A8B" w14:textId="77777777" w:rsidR="00BE707D" w:rsidRPr="004D0B16" w:rsidRDefault="00BE707D" w:rsidP="003710D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D0B16">
        <w:rPr>
          <w:rFonts w:cstheme="minorHAnsi"/>
          <w:color w:val="000000"/>
        </w:rPr>
        <w:t>Sądem właściwym do rozstrzygania ewentualnych sporów, których Strony nie rozwiążą w sposób polubowny, będzie sąd właściwy miejscowo dla siedziby Zamawiającego.</w:t>
      </w:r>
    </w:p>
    <w:p w14:paraId="5A8AC76A" w14:textId="77777777" w:rsidR="00964466" w:rsidRPr="004D0B16" w:rsidRDefault="00BE707D" w:rsidP="0096446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D0B16">
        <w:rPr>
          <w:rFonts w:cstheme="minorHAnsi"/>
          <w:color w:val="000000"/>
        </w:rPr>
        <w:t>Umowa została sporządzona w trzech jednobrzmiących egzemplarzach, z których dwa egzemplarze otrzymuje Zamawiający, a jeden egzemplarz Wykonawca.</w:t>
      </w:r>
    </w:p>
    <w:p w14:paraId="5E25DE58" w14:textId="06DB1D67" w:rsidR="00964466" w:rsidRPr="00E66DA3" w:rsidRDefault="00964466" w:rsidP="0039336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D0B16">
        <w:rPr>
          <w:rFonts w:eastAsia="Times New Roman" w:cstheme="minorHAnsi"/>
          <w:color w:val="auto"/>
          <w:bdr w:val="none" w:sz="0" w:space="0" w:color="auto" w:frame="1"/>
        </w:rPr>
        <w:t>Integralnymi częściami niniejszej umowy są</w:t>
      </w:r>
      <w:r w:rsidR="00E66DA3">
        <w:rPr>
          <w:rFonts w:eastAsia="Times New Roman" w:cstheme="minorHAnsi"/>
          <w:color w:val="auto"/>
          <w:bdr w:val="none" w:sz="0" w:space="0" w:color="auto" w:frame="1"/>
        </w:rPr>
        <w:t>:</w:t>
      </w:r>
    </w:p>
    <w:p w14:paraId="2FE2A61D" w14:textId="7829EAC8" w:rsidR="00964466" w:rsidRPr="004D0B16" w:rsidRDefault="00964466" w:rsidP="00964466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D0B16">
        <w:rPr>
          <w:rFonts w:eastAsia="Times New Roman" w:cstheme="minorHAnsi"/>
          <w:lang w:eastAsia="pl-PL"/>
        </w:rPr>
        <w:t>Wykaz mechanicznych pojazdów i sprzętu Zamawiającego</w:t>
      </w:r>
      <w:r w:rsidR="00393361" w:rsidRPr="004D0B16">
        <w:rPr>
          <w:rFonts w:eastAsia="Times New Roman" w:cstheme="minorHAnsi"/>
          <w:lang w:eastAsia="pl-PL"/>
        </w:rPr>
        <w:t xml:space="preserve">  - załącznik  nr 1</w:t>
      </w:r>
    </w:p>
    <w:p w14:paraId="54E8CFD2" w14:textId="77777777" w:rsidR="00964466" w:rsidRPr="004D0B16" w:rsidRDefault="00964466" w:rsidP="00BE707D">
      <w:pPr>
        <w:pStyle w:val="Bezodstpw"/>
        <w:jc w:val="both"/>
        <w:rPr>
          <w:rFonts w:asciiTheme="minorHAnsi" w:hAnsiTheme="minorHAnsi" w:cstheme="minorHAnsi"/>
          <w:b/>
        </w:rPr>
      </w:pPr>
    </w:p>
    <w:p w14:paraId="0840E9DA" w14:textId="77777777" w:rsidR="00BE707D" w:rsidRPr="004D0B16" w:rsidRDefault="00BE707D" w:rsidP="00BE707D">
      <w:pPr>
        <w:pStyle w:val="Bezodstpw"/>
        <w:ind w:firstLine="360"/>
        <w:jc w:val="both"/>
        <w:rPr>
          <w:rFonts w:asciiTheme="minorHAnsi" w:hAnsiTheme="minorHAnsi" w:cstheme="minorHAnsi"/>
          <w:b/>
        </w:rPr>
      </w:pPr>
    </w:p>
    <w:p w14:paraId="11FAB1C5" w14:textId="2D3BD12C" w:rsidR="00D0186F" w:rsidRPr="004D0B16" w:rsidRDefault="00BE707D" w:rsidP="006E357D">
      <w:pPr>
        <w:pStyle w:val="Bezodstpw"/>
        <w:ind w:firstLine="360"/>
        <w:jc w:val="both"/>
        <w:rPr>
          <w:rFonts w:asciiTheme="minorHAnsi" w:hAnsiTheme="minorHAnsi" w:cstheme="minorHAnsi"/>
          <w:b/>
        </w:rPr>
      </w:pPr>
      <w:r w:rsidRPr="004D0B16">
        <w:rPr>
          <w:rFonts w:asciiTheme="minorHAnsi" w:hAnsiTheme="minorHAnsi" w:cstheme="minorHAnsi"/>
          <w:b/>
        </w:rPr>
        <w:t xml:space="preserve">Zamawiający: </w:t>
      </w:r>
      <w:r w:rsidRPr="004D0B16">
        <w:rPr>
          <w:rFonts w:asciiTheme="minorHAnsi" w:hAnsiTheme="minorHAnsi" w:cstheme="minorHAnsi"/>
          <w:b/>
        </w:rPr>
        <w:tab/>
      </w:r>
      <w:r w:rsidRPr="004D0B16">
        <w:rPr>
          <w:rFonts w:asciiTheme="minorHAnsi" w:hAnsiTheme="minorHAnsi" w:cstheme="minorHAnsi"/>
          <w:b/>
        </w:rPr>
        <w:tab/>
      </w:r>
      <w:r w:rsidRPr="004D0B16">
        <w:rPr>
          <w:rFonts w:asciiTheme="minorHAnsi" w:hAnsiTheme="minorHAnsi" w:cstheme="minorHAnsi"/>
          <w:b/>
        </w:rPr>
        <w:tab/>
      </w:r>
      <w:r w:rsidRPr="004D0B16">
        <w:rPr>
          <w:rFonts w:asciiTheme="minorHAnsi" w:hAnsiTheme="minorHAnsi" w:cstheme="minorHAnsi"/>
          <w:b/>
        </w:rPr>
        <w:tab/>
      </w:r>
      <w:r w:rsidRPr="004D0B16">
        <w:rPr>
          <w:rFonts w:asciiTheme="minorHAnsi" w:hAnsiTheme="minorHAnsi" w:cstheme="minorHAnsi"/>
          <w:b/>
        </w:rPr>
        <w:tab/>
      </w:r>
      <w:r w:rsidRPr="004D0B16">
        <w:rPr>
          <w:rFonts w:asciiTheme="minorHAnsi" w:hAnsiTheme="minorHAnsi" w:cstheme="minorHAnsi"/>
          <w:b/>
        </w:rPr>
        <w:tab/>
      </w:r>
      <w:r w:rsidRPr="004D0B16">
        <w:rPr>
          <w:rFonts w:asciiTheme="minorHAnsi" w:hAnsiTheme="minorHAnsi" w:cstheme="minorHAnsi"/>
          <w:b/>
        </w:rPr>
        <w:tab/>
      </w:r>
      <w:r w:rsidRPr="004D0B16">
        <w:rPr>
          <w:rFonts w:asciiTheme="minorHAnsi" w:hAnsiTheme="minorHAnsi" w:cstheme="minorHAnsi"/>
          <w:b/>
        </w:rPr>
        <w:tab/>
        <w:t>Wykonawc</w:t>
      </w:r>
      <w:r w:rsidR="006E357D" w:rsidRPr="004D0B16">
        <w:rPr>
          <w:rFonts w:asciiTheme="minorHAnsi" w:hAnsiTheme="minorHAnsi" w:cstheme="minorHAnsi"/>
          <w:b/>
        </w:rPr>
        <w:t>a</w:t>
      </w:r>
    </w:p>
    <w:p w14:paraId="2E9AAD07" w14:textId="77777777" w:rsidR="004D0B16" w:rsidRDefault="004D0B16" w:rsidP="00E66DA3">
      <w:pPr>
        <w:rPr>
          <w:rFonts w:eastAsia="Calibri" w:cstheme="minorHAnsi"/>
          <w:color w:val="auto"/>
        </w:rPr>
      </w:pPr>
    </w:p>
    <w:p w14:paraId="700CD9DC" w14:textId="5ECE6236" w:rsidR="00A30576" w:rsidRPr="004D0B16" w:rsidRDefault="00A30576" w:rsidP="00A30576">
      <w:pPr>
        <w:jc w:val="right"/>
        <w:rPr>
          <w:rFonts w:eastAsia="Calibri" w:cstheme="minorHAnsi"/>
          <w:color w:val="auto"/>
        </w:rPr>
      </w:pPr>
      <w:r w:rsidRPr="004D0B16">
        <w:rPr>
          <w:rFonts w:eastAsia="Calibri" w:cstheme="minorHAnsi"/>
          <w:color w:val="auto"/>
        </w:rPr>
        <w:t>Zał. Nr 1 do umowy</w:t>
      </w:r>
    </w:p>
    <w:p w14:paraId="380EC389" w14:textId="77777777" w:rsidR="00A30576" w:rsidRPr="004D0B16" w:rsidRDefault="00A30576" w:rsidP="00A30576">
      <w:pPr>
        <w:jc w:val="right"/>
        <w:rPr>
          <w:rFonts w:eastAsia="Calibri" w:cstheme="minorHAnsi"/>
          <w:color w:val="auto"/>
        </w:rPr>
      </w:pPr>
      <w:r w:rsidRPr="004D0B16">
        <w:rPr>
          <w:rFonts w:eastAsia="Calibri" w:cstheme="minorHAnsi"/>
          <w:color w:val="auto"/>
        </w:rPr>
        <w:lastRenderedPageBreak/>
        <w:t xml:space="preserve">      </w:t>
      </w:r>
    </w:p>
    <w:p w14:paraId="297026ED" w14:textId="77777777" w:rsidR="00A30576" w:rsidRPr="004D0B16" w:rsidRDefault="00A30576" w:rsidP="00A30576">
      <w:pPr>
        <w:rPr>
          <w:rFonts w:eastAsia="Calibri" w:cstheme="minorHAnsi"/>
          <w:b/>
          <w:color w:val="auto"/>
        </w:rPr>
      </w:pPr>
      <w:r w:rsidRPr="004D0B16">
        <w:rPr>
          <w:rFonts w:eastAsia="Calibri" w:cstheme="minorHAnsi"/>
          <w:b/>
          <w:color w:val="auto"/>
        </w:rPr>
        <w:t>WYKAZ POJAZDÓW ORAZ SPRZĘTU  -  ZGK JELEŚNIA SP. Z O.O.</w:t>
      </w:r>
    </w:p>
    <w:tbl>
      <w:tblPr>
        <w:tblStyle w:val="Tabela-Siatka1"/>
        <w:tblW w:w="9067" w:type="dxa"/>
        <w:tblLayout w:type="fixed"/>
        <w:tblLook w:val="04A0" w:firstRow="1" w:lastRow="0" w:firstColumn="1" w:lastColumn="0" w:noHBand="0" w:noVBand="1"/>
      </w:tblPr>
      <w:tblGrid>
        <w:gridCol w:w="534"/>
        <w:gridCol w:w="2967"/>
        <w:gridCol w:w="2448"/>
        <w:gridCol w:w="1417"/>
        <w:gridCol w:w="1701"/>
      </w:tblGrid>
      <w:tr w:rsidR="00A30576" w:rsidRPr="004D0B16" w14:paraId="27B22B08" w14:textId="77777777" w:rsidTr="00480C43">
        <w:tc>
          <w:tcPr>
            <w:tcW w:w="534" w:type="dxa"/>
          </w:tcPr>
          <w:p w14:paraId="4E9228DD" w14:textId="77777777" w:rsidR="00A30576" w:rsidRPr="004D0B16" w:rsidRDefault="00A30576" w:rsidP="00A30576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 xml:space="preserve">       I</w:t>
            </w:r>
          </w:p>
        </w:tc>
        <w:tc>
          <w:tcPr>
            <w:tcW w:w="2967" w:type="dxa"/>
          </w:tcPr>
          <w:p w14:paraId="58368D29" w14:textId="77777777" w:rsidR="00A30576" w:rsidRPr="004D0B16" w:rsidRDefault="00A30576" w:rsidP="00A30576">
            <w:pPr>
              <w:spacing w:after="0" w:line="240" w:lineRule="auto"/>
              <w:rPr>
                <w:rFonts w:eastAsia="Calibri" w:cstheme="minorHAnsi"/>
                <w:b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 xml:space="preserve">            </w:t>
            </w:r>
            <w:r w:rsidRPr="004D0B16">
              <w:rPr>
                <w:rFonts w:eastAsia="Calibri" w:cstheme="minorHAnsi"/>
                <w:b/>
                <w:color w:val="auto"/>
              </w:rPr>
              <w:t>NAZWA  SPRZĘTU/SAMOCHÓD</w:t>
            </w:r>
          </w:p>
        </w:tc>
        <w:tc>
          <w:tcPr>
            <w:tcW w:w="2448" w:type="dxa"/>
          </w:tcPr>
          <w:p w14:paraId="3FD246CB" w14:textId="77777777" w:rsidR="00A30576" w:rsidRPr="004D0B16" w:rsidRDefault="00A30576" w:rsidP="00A30576">
            <w:pPr>
              <w:spacing w:after="0" w:line="240" w:lineRule="auto"/>
              <w:rPr>
                <w:rFonts w:eastAsia="Calibri" w:cstheme="minorHAnsi"/>
                <w:b/>
                <w:color w:val="auto"/>
              </w:rPr>
            </w:pPr>
            <w:r w:rsidRPr="004D0B16">
              <w:rPr>
                <w:rFonts w:eastAsia="Calibri" w:cstheme="minorHAnsi"/>
                <w:b/>
                <w:color w:val="auto"/>
              </w:rPr>
              <w:t xml:space="preserve">            Nr. REJESTRACYJNY</w:t>
            </w:r>
          </w:p>
        </w:tc>
        <w:tc>
          <w:tcPr>
            <w:tcW w:w="1417" w:type="dxa"/>
          </w:tcPr>
          <w:p w14:paraId="00F2BEFA" w14:textId="77777777" w:rsidR="00A30576" w:rsidRPr="004D0B16" w:rsidRDefault="00A30576" w:rsidP="00A30576">
            <w:pPr>
              <w:spacing w:after="0" w:line="240" w:lineRule="auto"/>
              <w:rPr>
                <w:rFonts w:eastAsia="Calibri" w:cstheme="minorHAnsi"/>
                <w:b/>
                <w:color w:val="auto"/>
              </w:rPr>
            </w:pPr>
            <w:r w:rsidRPr="004D0B16">
              <w:rPr>
                <w:rFonts w:eastAsia="Calibri" w:cstheme="minorHAnsi"/>
                <w:b/>
                <w:color w:val="auto"/>
              </w:rPr>
              <w:t xml:space="preserve">  PALIWO</w:t>
            </w:r>
          </w:p>
        </w:tc>
        <w:tc>
          <w:tcPr>
            <w:tcW w:w="1701" w:type="dxa"/>
          </w:tcPr>
          <w:p w14:paraId="7B953F81" w14:textId="77777777" w:rsidR="00A30576" w:rsidRPr="004D0B16" w:rsidRDefault="00A30576" w:rsidP="00A30576">
            <w:pPr>
              <w:spacing w:after="0" w:line="240" w:lineRule="auto"/>
              <w:rPr>
                <w:rFonts w:eastAsia="Calibri" w:cstheme="minorHAnsi"/>
                <w:b/>
                <w:color w:val="auto"/>
              </w:rPr>
            </w:pPr>
            <w:r w:rsidRPr="004D0B16">
              <w:rPr>
                <w:rFonts w:eastAsia="Calibri" w:cstheme="minorHAnsi"/>
                <w:b/>
                <w:color w:val="auto"/>
              </w:rPr>
              <w:t>uwagi</w:t>
            </w:r>
          </w:p>
        </w:tc>
      </w:tr>
      <w:tr w:rsidR="00A30576" w:rsidRPr="004D0B16" w14:paraId="3B05D9EF" w14:textId="77777777" w:rsidTr="00480C43">
        <w:tc>
          <w:tcPr>
            <w:tcW w:w="534" w:type="dxa"/>
          </w:tcPr>
          <w:p w14:paraId="792997F6" w14:textId="77777777" w:rsidR="00A30576" w:rsidRPr="004D0B16" w:rsidRDefault="00A30576" w:rsidP="00A30576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2</w:t>
            </w:r>
          </w:p>
        </w:tc>
        <w:tc>
          <w:tcPr>
            <w:tcW w:w="2967" w:type="dxa"/>
          </w:tcPr>
          <w:p w14:paraId="4BB7B233" w14:textId="77777777" w:rsidR="00A30576" w:rsidRPr="004D0B16" w:rsidRDefault="00A30576" w:rsidP="00A30576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 xml:space="preserve">Fiat </w:t>
            </w:r>
            <w:proofErr w:type="spellStart"/>
            <w:r w:rsidRPr="004D0B16">
              <w:rPr>
                <w:rFonts w:eastAsia="Calibri" w:cstheme="minorHAnsi"/>
                <w:color w:val="auto"/>
              </w:rPr>
              <w:t>Fiorino</w:t>
            </w:r>
            <w:proofErr w:type="spellEnd"/>
          </w:p>
        </w:tc>
        <w:tc>
          <w:tcPr>
            <w:tcW w:w="2448" w:type="dxa"/>
          </w:tcPr>
          <w:p w14:paraId="613C35DA" w14:textId="77777777" w:rsidR="00A30576" w:rsidRPr="004D0B16" w:rsidRDefault="00A30576" w:rsidP="00A30576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SZY68278</w:t>
            </w:r>
          </w:p>
        </w:tc>
        <w:tc>
          <w:tcPr>
            <w:tcW w:w="1417" w:type="dxa"/>
          </w:tcPr>
          <w:p w14:paraId="5DEAD88A" w14:textId="77777777" w:rsidR="00A30576" w:rsidRPr="004D0B16" w:rsidRDefault="00A30576" w:rsidP="00A30576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Pb95</w:t>
            </w:r>
          </w:p>
        </w:tc>
        <w:tc>
          <w:tcPr>
            <w:tcW w:w="1701" w:type="dxa"/>
          </w:tcPr>
          <w:p w14:paraId="15821900" w14:textId="77777777" w:rsidR="00A30576" w:rsidRPr="004D0B16" w:rsidRDefault="00A30576" w:rsidP="00A30576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bak</w:t>
            </w:r>
          </w:p>
        </w:tc>
      </w:tr>
      <w:tr w:rsidR="00A30576" w:rsidRPr="004D0B16" w14:paraId="078BA027" w14:textId="77777777" w:rsidTr="00480C43">
        <w:trPr>
          <w:trHeight w:val="280"/>
        </w:trPr>
        <w:tc>
          <w:tcPr>
            <w:tcW w:w="534" w:type="dxa"/>
          </w:tcPr>
          <w:p w14:paraId="6A8683DB" w14:textId="77777777" w:rsidR="00A30576" w:rsidRPr="004D0B16" w:rsidRDefault="00A30576" w:rsidP="00A30576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3</w:t>
            </w:r>
          </w:p>
        </w:tc>
        <w:tc>
          <w:tcPr>
            <w:tcW w:w="2967" w:type="dxa"/>
          </w:tcPr>
          <w:p w14:paraId="457D6730" w14:textId="77777777" w:rsidR="00A30576" w:rsidRPr="004D0B16" w:rsidRDefault="00A30576" w:rsidP="00A30576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 xml:space="preserve">Fiat </w:t>
            </w:r>
            <w:proofErr w:type="spellStart"/>
            <w:r w:rsidRPr="004D0B16">
              <w:rPr>
                <w:rFonts w:eastAsia="Calibri" w:cstheme="minorHAnsi"/>
                <w:color w:val="auto"/>
              </w:rPr>
              <w:t>Doblo</w:t>
            </w:r>
            <w:proofErr w:type="spellEnd"/>
          </w:p>
        </w:tc>
        <w:tc>
          <w:tcPr>
            <w:tcW w:w="2448" w:type="dxa"/>
          </w:tcPr>
          <w:p w14:paraId="76EC7539" w14:textId="77777777" w:rsidR="00A30576" w:rsidRPr="004D0B16" w:rsidRDefault="00A30576" w:rsidP="00A30576">
            <w:pPr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4D0B16">
              <w:rPr>
                <w:rFonts w:eastAsia="Calibri" w:cstheme="minorHAnsi"/>
                <w:color w:val="000000"/>
              </w:rPr>
              <w:t>SB 9338Y</w:t>
            </w:r>
          </w:p>
        </w:tc>
        <w:tc>
          <w:tcPr>
            <w:tcW w:w="1417" w:type="dxa"/>
          </w:tcPr>
          <w:p w14:paraId="685A1546" w14:textId="77777777" w:rsidR="00A30576" w:rsidRPr="004D0B16" w:rsidRDefault="00A30576" w:rsidP="00A30576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Pb95</w:t>
            </w:r>
          </w:p>
        </w:tc>
        <w:tc>
          <w:tcPr>
            <w:tcW w:w="1701" w:type="dxa"/>
          </w:tcPr>
          <w:p w14:paraId="62EF0B26" w14:textId="77777777" w:rsidR="00A30576" w:rsidRPr="004D0B16" w:rsidRDefault="00A30576" w:rsidP="00A30576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bak</w:t>
            </w:r>
          </w:p>
        </w:tc>
      </w:tr>
      <w:tr w:rsidR="00480C43" w:rsidRPr="004D0B16" w14:paraId="0B9E53FF" w14:textId="77777777" w:rsidTr="00480C43">
        <w:trPr>
          <w:trHeight w:val="280"/>
        </w:trPr>
        <w:tc>
          <w:tcPr>
            <w:tcW w:w="534" w:type="dxa"/>
          </w:tcPr>
          <w:p w14:paraId="7A2CCB1D" w14:textId="53EED192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4</w:t>
            </w:r>
          </w:p>
        </w:tc>
        <w:tc>
          <w:tcPr>
            <w:tcW w:w="2967" w:type="dxa"/>
          </w:tcPr>
          <w:p w14:paraId="237910FF" w14:textId="090AEBF6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Fiat Panda</w:t>
            </w:r>
          </w:p>
        </w:tc>
        <w:tc>
          <w:tcPr>
            <w:tcW w:w="2448" w:type="dxa"/>
          </w:tcPr>
          <w:p w14:paraId="768DCB0B" w14:textId="6130BF0D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4D0B16">
              <w:rPr>
                <w:rFonts w:eastAsia="Calibri" w:cstheme="minorHAnsi"/>
                <w:color w:val="000000"/>
              </w:rPr>
              <w:t>SZY 81443</w:t>
            </w:r>
          </w:p>
        </w:tc>
        <w:tc>
          <w:tcPr>
            <w:tcW w:w="1417" w:type="dxa"/>
          </w:tcPr>
          <w:p w14:paraId="38B35EFB" w14:textId="0DC726AC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Pb95/LPG</w:t>
            </w:r>
          </w:p>
        </w:tc>
        <w:tc>
          <w:tcPr>
            <w:tcW w:w="1701" w:type="dxa"/>
          </w:tcPr>
          <w:p w14:paraId="544F91EF" w14:textId="37365122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brak</w:t>
            </w:r>
          </w:p>
        </w:tc>
      </w:tr>
      <w:tr w:rsidR="00480C43" w:rsidRPr="004D0B16" w14:paraId="49160EC3" w14:textId="77777777" w:rsidTr="00480C43">
        <w:tc>
          <w:tcPr>
            <w:tcW w:w="534" w:type="dxa"/>
          </w:tcPr>
          <w:p w14:paraId="128BA880" w14:textId="0BEABA2A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5</w:t>
            </w:r>
          </w:p>
        </w:tc>
        <w:tc>
          <w:tcPr>
            <w:tcW w:w="2967" w:type="dxa"/>
          </w:tcPr>
          <w:p w14:paraId="12CBF00C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 xml:space="preserve">Renault </w:t>
            </w:r>
            <w:proofErr w:type="spellStart"/>
            <w:r w:rsidRPr="004D0B16">
              <w:rPr>
                <w:rFonts w:eastAsia="Calibri" w:cstheme="minorHAnsi"/>
                <w:color w:val="auto"/>
              </w:rPr>
              <w:t>Mascott</w:t>
            </w:r>
            <w:proofErr w:type="spellEnd"/>
          </w:p>
        </w:tc>
        <w:tc>
          <w:tcPr>
            <w:tcW w:w="2448" w:type="dxa"/>
          </w:tcPr>
          <w:p w14:paraId="34C4C305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SZY8TA5</w:t>
            </w:r>
          </w:p>
        </w:tc>
        <w:tc>
          <w:tcPr>
            <w:tcW w:w="1417" w:type="dxa"/>
          </w:tcPr>
          <w:p w14:paraId="7B7A554E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ON</w:t>
            </w:r>
          </w:p>
        </w:tc>
        <w:tc>
          <w:tcPr>
            <w:tcW w:w="1701" w:type="dxa"/>
          </w:tcPr>
          <w:p w14:paraId="1F277DE9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bak</w:t>
            </w:r>
          </w:p>
        </w:tc>
      </w:tr>
      <w:tr w:rsidR="00480C43" w:rsidRPr="004D0B16" w14:paraId="296ECA3B" w14:textId="77777777" w:rsidTr="00480C43">
        <w:tc>
          <w:tcPr>
            <w:tcW w:w="534" w:type="dxa"/>
          </w:tcPr>
          <w:p w14:paraId="6E4134BD" w14:textId="46F494DB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6</w:t>
            </w:r>
          </w:p>
        </w:tc>
        <w:tc>
          <w:tcPr>
            <w:tcW w:w="2967" w:type="dxa"/>
          </w:tcPr>
          <w:p w14:paraId="5691380F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 xml:space="preserve">Mitsubishi </w:t>
            </w:r>
            <w:proofErr w:type="spellStart"/>
            <w:r w:rsidRPr="004D0B16">
              <w:rPr>
                <w:rFonts w:eastAsia="Calibri" w:cstheme="minorHAnsi"/>
                <w:color w:val="auto"/>
              </w:rPr>
              <w:t>Canter</w:t>
            </w:r>
            <w:proofErr w:type="spellEnd"/>
          </w:p>
        </w:tc>
        <w:tc>
          <w:tcPr>
            <w:tcW w:w="2448" w:type="dxa"/>
          </w:tcPr>
          <w:p w14:paraId="1C208BF7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SZY60T8</w:t>
            </w:r>
          </w:p>
        </w:tc>
        <w:tc>
          <w:tcPr>
            <w:tcW w:w="1417" w:type="dxa"/>
          </w:tcPr>
          <w:p w14:paraId="27A64784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ON</w:t>
            </w:r>
          </w:p>
        </w:tc>
        <w:tc>
          <w:tcPr>
            <w:tcW w:w="1701" w:type="dxa"/>
          </w:tcPr>
          <w:p w14:paraId="3112630D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bak</w:t>
            </w:r>
          </w:p>
        </w:tc>
      </w:tr>
      <w:tr w:rsidR="00480C43" w:rsidRPr="004D0B16" w14:paraId="5A8FEF0E" w14:textId="77777777" w:rsidTr="00480C43">
        <w:tc>
          <w:tcPr>
            <w:tcW w:w="534" w:type="dxa"/>
          </w:tcPr>
          <w:p w14:paraId="1A51117A" w14:textId="2FFF66DB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7</w:t>
            </w:r>
          </w:p>
        </w:tc>
        <w:tc>
          <w:tcPr>
            <w:tcW w:w="2967" w:type="dxa"/>
          </w:tcPr>
          <w:p w14:paraId="33183935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 xml:space="preserve">Iveco </w:t>
            </w:r>
            <w:proofErr w:type="spellStart"/>
            <w:r w:rsidRPr="004D0B16">
              <w:rPr>
                <w:rFonts w:eastAsia="Calibri" w:cstheme="minorHAnsi"/>
                <w:color w:val="auto"/>
              </w:rPr>
              <w:t>Daily</w:t>
            </w:r>
            <w:proofErr w:type="spellEnd"/>
          </w:p>
        </w:tc>
        <w:tc>
          <w:tcPr>
            <w:tcW w:w="2448" w:type="dxa"/>
          </w:tcPr>
          <w:p w14:paraId="43576F75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SZY25656</w:t>
            </w:r>
          </w:p>
        </w:tc>
        <w:tc>
          <w:tcPr>
            <w:tcW w:w="1417" w:type="dxa"/>
          </w:tcPr>
          <w:p w14:paraId="0C5BC71B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ON</w:t>
            </w:r>
          </w:p>
        </w:tc>
        <w:tc>
          <w:tcPr>
            <w:tcW w:w="1701" w:type="dxa"/>
          </w:tcPr>
          <w:p w14:paraId="37F203FE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bak</w:t>
            </w:r>
          </w:p>
        </w:tc>
      </w:tr>
      <w:tr w:rsidR="00480C43" w:rsidRPr="004D0B16" w14:paraId="5652CEDA" w14:textId="77777777" w:rsidTr="00480C43">
        <w:tc>
          <w:tcPr>
            <w:tcW w:w="534" w:type="dxa"/>
          </w:tcPr>
          <w:p w14:paraId="5ED2C65F" w14:textId="7419BC78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8</w:t>
            </w:r>
          </w:p>
        </w:tc>
        <w:tc>
          <w:tcPr>
            <w:tcW w:w="2967" w:type="dxa"/>
          </w:tcPr>
          <w:p w14:paraId="571125FE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Gaz Gazela</w:t>
            </w:r>
          </w:p>
        </w:tc>
        <w:tc>
          <w:tcPr>
            <w:tcW w:w="2448" w:type="dxa"/>
          </w:tcPr>
          <w:p w14:paraId="47EB684D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SZY05001</w:t>
            </w:r>
          </w:p>
        </w:tc>
        <w:tc>
          <w:tcPr>
            <w:tcW w:w="1417" w:type="dxa"/>
          </w:tcPr>
          <w:p w14:paraId="2D0D2272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ON</w:t>
            </w:r>
          </w:p>
        </w:tc>
        <w:tc>
          <w:tcPr>
            <w:tcW w:w="1701" w:type="dxa"/>
          </w:tcPr>
          <w:p w14:paraId="6BEF4C66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bak</w:t>
            </w:r>
          </w:p>
        </w:tc>
      </w:tr>
      <w:tr w:rsidR="00480C43" w:rsidRPr="004D0B16" w14:paraId="663E9D82" w14:textId="77777777" w:rsidTr="00480C43">
        <w:tc>
          <w:tcPr>
            <w:tcW w:w="534" w:type="dxa"/>
          </w:tcPr>
          <w:p w14:paraId="41D66D51" w14:textId="1A602A6D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9</w:t>
            </w:r>
          </w:p>
        </w:tc>
        <w:tc>
          <w:tcPr>
            <w:tcW w:w="2967" w:type="dxa"/>
          </w:tcPr>
          <w:p w14:paraId="5A2C9A62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Renault Master</w:t>
            </w:r>
          </w:p>
        </w:tc>
        <w:tc>
          <w:tcPr>
            <w:tcW w:w="2448" w:type="dxa"/>
          </w:tcPr>
          <w:p w14:paraId="7C2B9942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SZY39955</w:t>
            </w:r>
          </w:p>
        </w:tc>
        <w:tc>
          <w:tcPr>
            <w:tcW w:w="1417" w:type="dxa"/>
          </w:tcPr>
          <w:p w14:paraId="2FA37C41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ON</w:t>
            </w:r>
          </w:p>
        </w:tc>
        <w:tc>
          <w:tcPr>
            <w:tcW w:w="1701" w:type="dxa"/>
          </w:tcPr>
          <w:p w14:paraId="2DE28615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bak</w:t>
            </w:r>
          </w:p>
        </w:tc>
      </w:tr>
      <w:tr w:rsidR="00480C43" w:rsidRPr="004D0B16" w14:paraId="6BF79823" w14:textId="77777777" w:rsidTr="00480C43">
        <w:tc>
          <w:tcPr>
            <w:tcW w:w="534" w:type="dxa"/>
          </w:tcPr>
          <w:p w14:paraId="0B2D61D1" w14:textId="7648618D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10</w:t>
            </w:r>
          </w:p>
        </w:tc>
        <w:tc>
          <w:tcPr>
            <w:tcW w:w="2967" w:type="dxa"/>
          </w:tcPr>
          <w:p w14:paraId="670E3D61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Volkswagen Transporter</w:t>
            </w:r>
          </w:p>
        </w:tc>
        <w:tc>
          <w:tcPr>
            <w:tcW w:w="2448" w:type="dxa"/>
          </w:tcPr>
          <w:p w14:paraId="2855A3C2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SZY40335</w:t>
            </w:r>
          </w:p>
        </w:tc>
        <w:tc>
          <w:tcPr>
            <w:tcW w:w="1417" w:type="dxa"/>
          </w:tcPr>
          <w:p w14:paraId="78780411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ON</w:t>
            </w:r>
          </w:p>
        </w:tc>
        <w:tc>
          <w:tcPr>
            <w:tcW w:w="1701" w:type="dxa"/>
          </w:tcPr>
          <w:p w14:paraId="2F410207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bak</w:t>
            </w:r>
          </w:p>
        </w:tc>
      </w:tr>
      <w:tr w:rsidR="00480C43" w:rsidRPr="004D0B16" w14:paraId="7150C0D3" w14:textId="77777777" w:rsidTr="00480C43">
        <w:tc>
          <w:tcPr>
            <w:tcW w:w="534" w:type="dxa"/>
          </w:tcPr>
          <w:p w14:paraId="14946F81" w14:textId="51D342C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11</w:t>
            </w:r>
          </w:p>
        </w:tc>
        <w:tc>
          <w:tcPr>
            <w:tcW w:w="2967" w:type="dxa"/>
          </w:tcPr>
          <w:p w14:paraId="1D8653D9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Iveco śmieciarka</w:t>
            </w:r>
          </w:p>
        </w:tc>
        <w:tc>
          <w:tcPr>
            <w:tcW w:w="2448" w:type="dxa"/>
          </w:tcPr>
          <w:p w14:paraId="454B7736" w14:textId="0D3984B7" w:rsidR="00480C43" w:rsidRPr="004D0B16" w:rsidRDefault="006B6468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>
              <w:rPr>
                <w:rFonts w:eastAsia="Calibri" w:cstheme="minorHAnsi"/>
                <w:color w:val="auto"/>
              </w:rPr>
              <w:t>SZY 7713A</w:t>
            </w:r>
          </w:p>
        </w:tc>
        <w:tc>
          <w:tcPr>
            <w:tcW w:w="1417" w:type="dxa"/>
          </w:tcPr>
          <w:p w14:paraId="7B29221D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ON</w:t>
            </w:r>
          </w:p>
        </w:tc>
        <w:tc>
          <w:tcPr>
            <w:tcW w:w="1701" w:type="dxa"/>
          </w:tcPr>
          <w:p w14:paraId="740EA805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bak</w:t>
            </w:r>
          </w:p>
        </w:tc>
      </w:tr>
      <w:tr w:rsidR="00480C43" w:rsidRPr="004D0B16" w14:paraId="49A25FD5" w14:textId="77777777" w:rsidTr="00480C43">
        <w:tc>
          <w:tcPr>
            <w:tcW w:w="534" w:type="dxa"/>
          </w:tcPr>
          <w:p w14:paraId="420245FB" w14:textId="30B59D24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12</w:t>
            </w:r>
          </w:p>
        </w:tc>
        <w:tc>
          <w:tcPr>
            <w:tcW w:w="2967" w:type="dxa"/>
          </w:tcPr>
          <w:p w14:paraId="6C43743D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 xml:space="preserve">Volvo FL4 </w:t>
            </w:r>
            <w:proofErr w:type="spellStart"/>
            <w:r w:rsidRPr="004D0B16">
              <w:rPr>
                <w:rFonts w:eastAsia="Calibri" w:cstheme="minorHAnsi"/>
                <w:color w:val="auto"/>
              </w:rPr>
              <w:t>hakowiec</w:t>
            </w:r>
            <w:proofErr w:type="spellEnd"/>
          </w:p>
        </w:tc>
        <w:tc>
          <w:tcPr>
            <w:tcW w:w="2448" w:type="dxa"/>
          </w:tcPr>
          <w:p w14:paraId="72CF41FE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SZY37900</w:t>
            </w:r>
          </w:p>
        </w:tc>
        <w:tc>
          <w:tcPr>
            <w:tcW w:w="1417" w:type="dxa"/>
          </w:tcPr>
          <w:p w14:paraId="1423949A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ON</w:t>
            </w:r>
          </w:p>
        </w:tc>
        <w:tc>
          <w:tcPr>
            <w:tcW w:w="1701" w:type="dxa"/>
          </w:tcPr>
          <w:p w14:paraId="34089E01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bak</w:t>
            </w:r>
          </w:p>
        </w:tc>
      </w:tr>
      <w:tr w:rsidR="00480C43" w:rsidRPr="004D0B16" w14:paraId="7AD97631" w14:textId="77777777" w:rsidTr="00480C43">
        <w:tc>
          <w:tcPr>
            <w:tcW w:w="534" w:type="dxa"/>
          </w:tcPr>
          <w:p w14:paraId="7543558D" w14:textId="425A478B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13</w:t>
            </w:r>
          </w:p>
        </w:tc>
        <w:tc>
          <w:tcPr>
            <w:tcW w:w="2967" w:type="dxa"/>
          </w:tcPr>
          <w:p w14:paraId="333606FF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Ładowarka</w:t>
            </w:r>
          </w:p>
        </w:tc>
        <w:tc>
          <w:tcPr>
            <w:tcW w:w="2448" w:type="dxa"/>
          </w:tcPr>
          <w:p w14:paraId="3AB73962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</w:p>
        </w:tc>
        <w:tc>
          <w:tcPr>
            <w:tcW w:w="1417" w:type="dxa"/>
          </w:tcPr>
          <w:p w14:paraId="222128CA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ON</w:t>
            </w:r>
          </w:p>
        </w:tc>
        <w:tc>
          <w:tcPr>
            <w:tcW w:w="1701" w:type="dxa"/>
          </w:tcPr>
          <w:p w14:paraId="6D268C18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bak</w:t>
            </w:r>
          </w:p>
        </w:tc>
      </w:tr>
      <w:tr w:rsidR="00480C43" w:rsidRPr="004D0B16" w14:paraId="5D649993" w14:textId="77777777" w:rsidTr="00480C43">
        <w:tc>
          <w:tcPr>
            <w:tcW w:w="534" w:type="dxa"/>
          </w:tcPr>
          <w:p w14:paraId="03983136" w14:textId="1C7774B1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14</w:t>
            </w:r>
          </w:p>
        </w:tc>
        <w:tc>
          <w:tcPr>
            <w:tcW w:w="2967" w:type="dxa"/>
          </w:tcPr>
          <w:p w14:paraId="00A49E64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Walec</w:t>
            </w:r>
          </w:p>
        </w:tc>
        <w:tc>
          <w:tcPr>
            <w:tcW w:w="2448" w:type="dxa"/>
          </w:tcPr>
          <w:p w14:paraId="465D1787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</w:p>
        </w:tc>
        <w:tc>
          <w:tcPr>
            <w:tcW w:w="1417" w:type="dxa"/>
          </w:tcPr>
          <w:p w14:paraId="7C5C6E88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ON</w:t>
            </w:r>
          </w:p>
        </w:tc>
        <w:tc>
          <w:tcPr>
            <w:tcW w:w="1701" w:type="dxa"/>
          </w:tcPr>
          <w:p w14:paraId="01095092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Bak/kanister</w:t>
            </w:r>
          </w:p>
        </w:tc>
      </w:tr>
      <w:tr w:rsidR="00480C43" w:rsidRPr="004D0B16" w14:paraId="7D317A0A" w14:textId="77777777" w:rsidTr="00480C43">
        <w:tc>
          <w:tcPr>
            <w:tcW w:w="534" w:type="dxa"/>
          </w:tcPr>
          <w:p w14:paraId="77648081" w14:textId="2DC471EF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15</w:t>
            </w:r>
          </w:p>
        </w:tc>
        <w:tc>
          <w:tcPr>
            <w:tcW w:w="2967" w:type="dxa"/>
          </w:tcPr>
          <w:p w14:paraId="65A2D3F1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Koparka JCB nowa</w:t>
            </w:r>
          </w:p>
        </w:tc>
        <w:tc>
          <w:tcPr>
            <w:tcW w:w="2448" w:type="dxa"/>
          </w:tcPr>
          <w:p w14:paraId="32A9A0CA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</w:p>
        </w:tc>
        <w:tc>
          <w:tcPr>
            <w:tcW w:w="1417" w:type="dxa"/>
          </w:tcPr>
          <w:p w14:paraId="308A2FDD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ON</w:t>
            </w:r>
          </w:p>
        </w:tc>
        <w:tc>
          <w:tcPr>
            <w:tcW w:w="1701" w:type="dxa"/>
          </w:tcPr>
          <w:p w14:paraId="405AF9E4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Bak/kanister</w:t>
            </w:r>
          </w:p>
        </w:tc>
      </w:tr>
      <w:tr w:rsidR="00480C43" w:rsidRPr="004D0B16" w14:paraId="71F52C2D" w14:textId="77777777" w:rsidTr="00480C43">
        <w:tc>
          <w:tcPr>
            <w:tcW w:w="534" w:type="dxa"/>
          </w:tcPr>
          <w:p w14:paraId="6E23C625" w14:textId="6453AA2D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16</w:t>
            </w:r>
          </w:p>
        </w:tc>
        <w:tc>
          <w:tcPr>
            <w:tcW w:w="2967" w:type="dxa"/>
          </w:tcPr>
          <w:p w14:paraId="6D7564A9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Koparka JCB</w:t>
            </w:r>
          </w:p>
        </w:tc>
        <w:tc>
          <w:tcPr>
            <w:tcW w:w="2448" w:type="dxa"/>
          </w:tcPr>
          <w:p w14:paraId="4BA3A4E6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</w:p>
        </w:tc>
        <w:tc>
          <w:tcPr>
            <w:tcW w:w="1417" w:type="dxa"/>
          </w:tcPr>
          <w:p w14:paraId="5FF9EEFC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ON</w:t>
            </w:r>
          </w:p>
        </w:tc>
        <w:tc>
          <w:tcPr>
            <w:tcW w:w="1701" w:type="dxa"/>
          </w:tcPr>
          <w:p w14:paraId="125214D0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Bak/kanister</w:t>
            </w:r>
          </w:p>
        </w:tc>
      </w:tr>
      <w:tr w:rsidR="00480C43" w:rsidRPr="004D0B16" w14:paraId="4D5406F0" w14:textId="77777777" w:rsidTr="00480C43">
        <w:tc>
          <w:tcPr>
            <w:tcW w:w="534" w:type="dxa"/>
          </w:tcPr>
          <w:p w14:paraId="65ACB886" w14:textId="78B45DB5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17</w:t>
            </w:r>
          </w:p>
        </w:tc>
        <w:tc>
          <w:tcPr>
            <w:tcW w:w="2967" w:type="dxa"/>
          </w:tcPr>
          <w:p w14:paraId="2E2FE863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Minikoparka</w:t>
            </w:r>
          </w:p>
        </w:tc>
        <w:tc>
          <w:tcPr>
            <w:tcW w:w="2448" w:type="dxa"/>
          </w:tcPr>
          <w:p w14:paraId="7EF2F388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</w:p>
        </w:tc>
        <w:tc>
          <w:tcPr>
            <w:tcW w:w="1417" w:type="dxa"/>
          </w:tcPr>
          <w:p w14:paraId="497592E1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ON</w:t>
            </w:r>
          </w:p>
        </w:tc>
        <w:tc>
          <w:tcPr>
            <w:tcW w:w="1701" w:type="dxa"/>
          </w:tcPr>
          <w:p w14:paraId="3E909FEC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Bak/kanister</w:t>
            </w:r>
          </w:p>
        </w:tc>
      </w:tr>
      <w:tr w:rsidR="00480C43" w:rsidRPr="004D0B16" w14:paraId="09A613DA" w14:textId="77777777" w:rsidTr="00480C43">
        <w:tc>
          <w:tcPr>
            <w:tcW w:w="534" w:type="dxa"/>
          </w:tcPr>
          <w:p w14:paraId="2B9AF5BD" w14:textId="3A7BCF08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18</w:t>
            </w:r>
          </w:p>
        </w:tc>
        <w:tc>
          <w:tcPr>
            <w:tcW w:w="2967" w:type="dxa"/>
          </w:tcPr>
          <w:p w14:paraId="72D21140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Ciągnik MTZ82</w:t>
            </w:r>
          </w:p>
        </w:tc>
        <w:tc>
          <w:tcPr>
            <w:tcW w:w="2448" w:type="dxa"/>
          </w:tcPr>
          <w:p w14:paraId="7FECA9ED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SZY48XN</w:t>
            </w:r>
          </w:p>
        </w:tc>
        <w:tc>
          <w:tcPr>
            <w:tcW w:w="1417" w:type="dxa"/>
          </w:tcPr>
          <w:p w14:paraId="353FD5AB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ON</w:t>
            </w:r>
          </w:p>
        </w:tc>
        <w:tc>
          <w:tcPr>
            <w:tcW w:w="1701" w:type="dxa"/>
          </w:tcPr>
          <w:p w14:paraId="6CF4E29A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bak</w:t>
            </w:r>
          </w:p>
        </w:tc>
      </w:tr>
      <w:tr w:rsidR="00480C43" w:rsidRPr="004D0B16" w14:paraId="22D6F3BF" w14:textId="77777777" w:rsidTr="00480C43">
        <w:tc>
          <w:tcPr>
            <w:tcW w:w="534" w:type="dxa"/>
          </w:tcPr>
          <w:p w14:paraId="435446DF" w14:textId="3AC23D80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19</w:t>
            </w:r>
          </w:p>
        </w:tc>
        <w:tc>
          <w:tcPr>
            <w:tcW w:w="2967" w:type="dxa"/>
          </w:tcPr>
          <w:p w14:paraId="132FA717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Ciągnik Ursus 2812</w:t>
            </w:r>
          </w:p>
        </w:tc>
        <w:tc>
          <w:tcPr>
            <w:tcW w:w="2448" w:type="dxa"/>
          </w:tcPr>
          <w:p w14:paraId="2629DB2C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SZY68XU</w:t>
            </w:r>
          </w:p>
        </w:tc>
        <w:tc>
          <w:tcPr>
            <w:tcW w:w="1417" w:type="dxa"/>
          </w:tcPr>
          <w:p w14:paraId="2EC9FB35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ON</w:t>
            </w:r>
          </w:p>
        </w:tc>
        <w:tc>
          <w:tcPr>
            <w:tcW w:w="1701" w:type="dxa"/>
          </w:tcPr>
          <w:p w14:paraId="15B6DA07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bak</w:t>
            </w:r>
          </w:p>
        </w:tc>
      </w:tr>
      <w:tr w:rsidR="00480C43" w:rsidRPr="004D0B16" w14:paraId="6D34480C" w14:textId="77777777" w:rsidTr="00480C43">
        <w:tc>
          <w:tcPr>
            <w:tcW w:w="534" w:type="dxa"/>
          </w:tcPr>
          <w:p w14:paraId="2B519884" w14:textId="48BE17F0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20</w:t>
            </w:r>
          </w:p>
        </w:tc>
        <w:tc>
          <w:tcPr>
            <w:tcW w:w="2967" w:type="dxa"/>
          </w:tcPr>
          <w:p w14:paraId="7454C748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Ciągnik Kubota</w:t>
            </w:r>
          </w:p>
        </w:tc>
        <w:tc>
          <w:tcPr>
            <w:tcW w:w="2448" w:type="dxa"/>
          </w:tcPr>
          <w:p w14:paraId="736E125C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SZY8XY2</w:t>
            </w:r>
          </w:p>
        </w:tc>
        <w:tc>
          <w:tcPr>
            <w:tcW w:w="1417" w:type="dxa"/>
          </w:tcPr>
          <w:p w14:paraId="60C34157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ON</w:t>
            </w:r>
          </w:p>
        </w:tc>
        <w:tc>
          <w:tcPr>
            <w:tcW w:w="1701" w:type="dxa"/>
          </w:tcPr>
          <w:p w14:paraId="3DAE926E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bak</w:t>
            </w:r>
          </w:p>
        </w:tc>
      </w:tr>
      <w:tr w:rsidR="00480C43" w:rsidRPr="004D0B16" w14:paraId="2336D9AC" w14:textId="77777777" w:rsidTr="00480C43">
        <w:tc>
          <w:tcPr>
            <w:tcW w:w="534" w:type="dxa"/>
          </w:tcPr>
          <w:p w14:paraId="09BCD625" w14:textId="3FA9341E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21</w:t>
            </w:r>
          </w:p>
        </w:tc>
        <w:tc>
          <w:tcPr>
            <w:tcW w:w="2967" w:type="dxa"/>
          </w:tcPr>
          <w:p w14:paraId="2C6FFE91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Ciągnik Case</w:t>
            </w:r>
          </w:p>
        </w:tc>
        <w:tc>
          <w:tcPr>
            <w:tcW w:w="2448" w:type="dxa"/>
          </w:tcPr>
          <w:p w14:paraId="5F85D232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KK977T</w:t>
            </w:r>
          </w:p>
        </w:tc>
        <w:tc>
          <w:tcPr>
            <w:tcW w:w="1417" w:type="dxa"/>
          </w:tcPr>
          <w:p w14:paraId="2BDDB9FB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ON</w:t>
            </w:r>
          </w:p>
        </w:tc>
        <w:tc>
          <w:tcPr>
            <w:tcW w:w="1701" w:type="dxa"/>
          </w:tcPr>
          <w:p w14:paraId="7434A8A6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bak</w:t>
            </w:r>
          </w:p>
        </w:tc>
      </w:tr>
      <w:tr w:rsidR="00480C43" w:rsidRPr="004D0B16" w14:paraId="32FD0144" w14:textId="77777777" w:rsidTr="00480C43">
        <w:tc>
          <w:tcPr>
            <w:tcW w:w="534" w:type="dxa"/>
          </w:tcPr>
          <w:p w14:paraId="0A496E95" w14:textId="59414C3F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22</w:t>
            </w:r>
          </w:p>
        </w:tc>
        <w:tc>
          <w:tcPr>
            <w:tcW w:w="2967" w:type="dxa"/>
          </w:tcPr>
          <w:p w14:paraId="3E240E77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Lublin Skrzynia</w:t>
            </w:r>
          </w:p>
        </w:tc>
        <w:tc>
          <w:tcPr>
            <w:tcW w:w="2448" w:type="dxa"/>
          </w:tcPr>
          <w:p w14:paraId="084BB7E3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SZY79AT</w:t>
            </w:r>
          </w:p>
        </w:tc>
        <w:tc>
          <w:tcPr>
            <w:tcW w:w="1417" w:type="dxa"/>
          </w:tcPr>
          <w:p w14:paraId="5BDA2BF9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ON</w:t>
            </w:r>
          </w:p>
        </w:tc>
        <w:tc>
          <w:tcPr>
            <w:tcW w:w="1701" w:type="dxa"/>
          </w:tcPr>
          <w:p w14:paraId="5BD5C540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bak</w:t>
            </w:r>
          </w:p>
        </w:tc>
      </w:tr>
      <w:tr w:rsidR="00480C43" w:rsidRPr="004D0B16" w14:paraId="469014AF" w14:textId="77777777" w:rsidTr="00480C43">
        <w:tc>
          <w:tcPr>
            <w:tcW w:w="534" w:type="dxa"/>
          </w:tcPr>
          <w:p w14:paraId="2F265F74" w14:textId="3916F590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23</w:t>
            </w:r>
          </w:p>
        </w:tc>
        <w:tc>
          <w:tcPr>
            <w:tcW w:w="2967" w:type="dxa"/>
          </w:tcPr>
          <w:p w14:paraId="6E289F22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 xml:space="preserve">Traktorek </w:t>
            </w:r>
            <w:proofErr w:type="spellStart"/>
            <w:r w:rsidRPr="004D0B16">
              <w:rPr>
                <w:rFonts w:eastAsia="Calibri" w:cstheme="minorHAnsi"/>
                <w:color w:val="auto"/>
              </w:rPr>
              <w:t>Stiga</w:t>
            </w:r>
            <w:proofErr w:type="spellEnd"/>
            <w:r w:rsidRPr="004D0B16">
              <w:rPr>
                <w:rFonts w:eastAsia="Calibri" w:cstheme="minorHAnsi"/>
                <w:color w:val="auto"/>
              </w:rPr>
              <w:t xml:space="preserve"> </w:t>
            </w:r>
          </w:p>
        </w:tc>
        <w:tc>
          <w:tcPr>
            <w:tcW w:w="2448" w:type="dxa"/>
          </w:tcPr>
          <w:p w14:paraId="276DCBD2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</w:p>
        </w:tc>
        <w:tc>
          <w:tcPr>
            <w:tcW w:w="1417" w:type="dxa"/>
          </w:tcPr>
          <w:p w14:paraId="3A31037E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Pb95</w:t>
            </w:r>
          </w:p>
        </w:tc>
        <w:tc>
          <w:tcPr>
            <w:tcW w:w="1701" w:type="dxa"/>
          </w:tcPr>
          <w:p w14:paraId="055FC834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Bak/kanister</w:t>
            </w:r>
          </w:p>
        </w:tc>
      </w:tr>
      <w:tr w:rsidR="00480C43" w:rsidRPr="004D0B16" w14:paraId="0EC802FA" w14:textId="77777777" w:rsidTr="00480C43">
        <w:tc>
          <w:tcPr>
            <w:tcW w:w="534" w:type="dxa"/>
          </w:tcPr>
          <w:p w14:paraId="20765458" w14:textId="2262ED44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24</w:t>
            </w:r>
          </w:p>
        </w:tc>
        <w:tc>
          <w:tcPr>
            <w:tcW w:w="2967" w:type="dxa"/>
          </w:tcPr>
          <w:p w14:paraId="768E747B" w14:textId="59879D68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Pozostały osprzęt</w:t>
            </w:r>
          </w:p>
        </w:tc>
        <w:tc>
          <w:tcPr>
            <w:tcW w:w="2448" w:type="dxa"/>
          </w:tcPr>
          <w:p w14:paraId="52177B95" w14:textId="435546A2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(kosiarki, pilarki, agregaty, młoty, sprz</w:t>
            </w:r>
            <w:r w:rsidR="00FD2FDB">
              <w:rPr>
                <w:rFonts w:eastAsia="Calibri" w:cstheme="minorHAnsi"/>
                <w:color w:val="auto"/>
              </w:rPr>
              <w:t>ę</w:t>
            </w:r>
            <w:r w:rsidRPr="004D0B16">
              <w:rPr>
                <w:rFonts w:eastAsia="Calibri" w:cstheme="minorHAnsi"/>
                <w:color w:val="auto"/>
              </w:rPr>
              <w:t xml:space="preserve">t </w:t>
            </w:r>
            <w:proofErr w:type="spellStart"/>
            <w:r w:rsidRPr="004D0B16">
              <w:rPr>
                <w:rFonts w:eastAsia="Calibri" w:cstheme="minorHAnsi"/>
                <w:color w:val="auto"/>
              </w:rPr>
              <w:t>wuko</w:t>
            </w:r>
            <w:proofErr w:type="spellEnd"/>
          </w:p>
        </w:tc>
        <w:tc>
          <w:tcPr>
            <w:tcW w:w="1417" w:type="dxa"/>
          </w:tcPr>
          <w:p w14:paraId="69ECE85B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ON/Pb</w:t>
            </w:r>
          </w:p>
        </w:tc>
        <w:tc>
          <w:tcPr>
            <w:tcW w:w="1701" w:type="dxa"/>
          </w:tcPr>
          <w:p w14:paraId="409AD41C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kanister</w:t>
            </w:r>
          </w:p>
        </w:tc>
      </w:tr>
      <w:tr w:rsidR="00FD2FDB" w:rsidRPr="004D0B16" w14:paraId="356108ED" w14:textId="77777777" w:rsidTr="00480C43">
        <w:tc>
          <w:tcPr>
            <w:tcW w:w="534" w:type="dxa"/>
          </w:tcPr>
          <w:p w14:paraId="1CB67306" w14:textId="2C9F65C2" w:rsidR="00FD2FDB" w:rsidRPr="004D0B16" w:rsidRDefault="00FD2FDB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>
              <w:rPr>
                <w:rFonts w:eastAsia="Calibri" w:cstheme="minorHAnsi"/>
                <w:color w:val="auto"/>
              </w:rPr>
              <w:t>25</w:t>
            </w:r>
          </w:p>
        </w:tc>
        <w:tc>
          <w:tcPr>
            <w:tcW w:w="2967" w:type="dxa"/>
          </w:tcPr>
          <w:p w14:paraId="1E67720B" w14:textId="6D64A0AB" w:rsidR="00FD2FDB" w:rsidRPr="004D0B16" w:rsidRDefault="00FD2FDB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>
              <w:rPr>
                <w:rFonts w:eastAsia="Calibri" w:cstheme="minorHAnsi"/>
                <w:color w:val="auto"/>
              </w:rPr>
              <w:t xml:space="preserve">Mitsubishi </w:t>
            </w:r>
            <w:proofErr w:type="spellStart"/>
            <w:r>
              <w:rPr>
                <w:rFonts w:eastAsia="Calibri" w:cstheme="minorHAnsi"/>
                <w:color w:val="auto"/>
              </w:rPr>
              <w:t>Fuzo</w:t>
            </w:r>
            <w:proofErr w:type="spellEnd"/>
            <w:r>
              <w:rPr>
                <w:rFonts w:eastAsia="Calibri" w:cstheme="minorHAnsi"/>
                <w:color w:val="auto"/>
              </w:rPr>
              <w:t xml:space="preserve"> </w:t>
            </w:r>
            <w:proofErr w:type="spellStart"/>
            <w:r>
              <w:rPr>
                <w:rFonts w:eastAsia="Calibri" w:cstheme="minorHAnsi"/>
                <w:color w:val="auto"/>
              </w:rPr>
              <w:t>Canter</w:t>
            </w:r>
            <w:proofErr w:type="spellEnd"/>
          </w:p>
        </w:tc>
        <w:tc>
          <w:tcPr>
            <w:tcW w:w="2448" w:type="dxa"/>
          </w:tcPr>
          <w:p w14:paraId="018EC0B4" w14:textId="639ACE4D" w:rsidR="00FD2FDB" w:rsidRPr="004D0B16" w:rsidRDefault="00FD2FDB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>
              <w:rPr>
                <w:rFonts w:eastAsia="Calibri" w:cstheme="minorHAnsi"/>
                <w:color w:val="auto"/>
              </w:rPr>
              <w:t>SC 598ET</w:t>
            </w:r>
          </w:p>
        </w:tc>
        <w:tc>
          <w:tcPr>
            <w:tcW w:w="1417" w:type="dxa"/>
          </w:tcPr>
          <w:p w14:paraId="5C836F6A" w14:textId="424A7303" w:rsidR="00FD2FDB" w:rsidRPr="004D0B16" w:rsidRDefault="00FD2FDB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>
              <w:rPr>
                <w:rFonts w:eastAsia="Calibri" w:cstheme="minorHAnsi"/>
                <w:color w:val="auto"/>
              </w:rPr>
              <w:t>ON</w:t>
            </w:r>
          </w:p>
        </w:tc>
        <w:tc>
          <w:tcPr>
            <w:tcW w:w="1701" w:type="dxa"/>
          </w:tcPr>
          <w:p w14:paraId="39560DED" w14:textId="333A254C" w:rsidR="00FD2FDB" w:rsidRPr="004D0B16" w:rsidRDefault="00FD2FDB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>
              <w:rPr>
                <w:rFonts w:eastAsia="Calibri" w:cstheme="minorHAnsi"/>
                <w:color w:val="auto"/>
              </w:rPr>
              <w:t>Bak</w:t>
            </w:r>
          </w:p>
        </w:tc>
      </w:tr>
      <w:tr w:rsidR="006B6468" w:rsidRPr="004D0B16" w14:paraId="5660085A" w14:textId="77777777" w:rsidTr="00480C43">
        <w:tc>
          <w:tcPr>
            <w:tcW w:w="534" w:type="dxa"/>
          </w:tcPr>
          <w:p w14:paraId="6583A2A0" w14:textId="0CEFD1FF" w:rsidR="006B6468" w:rsidRDefault="006B6468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>
              <w:rPr>
                <w:rFonts w:eastAsia="Calibri" w:cstheme="minorHAnsi"/>
                <w:color w:val="auto"/>
              </w:rPr>
              <w:t>26</w:t>
            </w:r>
          </w:p>
        </w:tc>
        <w:tc>
          <w:tcPr>
            <w:tcW w:w="2967" w:type="dxa"/>
          </w:tcPr>
          <w:p w14:paraId="0602BBFB" w14:textId="4BBD9968" w:rsidR="006B6468" w:rsidRDefault="006B6468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>
              <w:rPr>
                <w:rFonts w:eastAsia="Calibri" w:cstheme="minorHAnsi"/>
                <w:color w:val="auto"/>
              </w:rPr>
              <w:t xml:space="preserve">Ford  </w:t>
            </w:r>
            <w:proofErr w:type="spellStart"/>
            <w:r>
              <w:rPr>
                <w:rFonts w:eastAsia="Calibri" w:cstheme="minorHAnsi"/>
                <w:color w:val="auto"/>
              </w:rPr>
              <w:t>brygadówka</w:t>
            </w:r>
            <w:proofErr w:type="spellEnd"/>
          </w:p>
        </w:tc>
        <w:tc>
          <w:tcPr>
            <w:tcW w:w="2448" w:type="dxa"/>
          </w:tcPr>
          <w:p w14:paraId="31F23638" w14:textId="7418C95C" w:rsidR="006B6468" w:rsidRDefault="006B6468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6B6468">
              <w:rPr>
                <w:rFonts w:eastAsia="Calibri" w:cstheme="minorHAnsi"/>
                <w:color w:val="auto"/>
              </w:rPr>
              <w:t>SB 295GY</w:t>
            </w:r>
          </w:p>
        </w:tc>
        <w:tc>
          <w:tcPr>
            <w:tcW w:w="1417" w:type="dxa"/>
          </w:tcPr>
          <w:p w14:paraId="3416D85D" w14:textId="47FB5FF5" w:rsidR="006B6468" w:rsidRDefault="006B6468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>
              <w:rPr>
                <w:rFonts w:eastAsia="Calibri" w:cstheme="minorHAnsi"/>
                <w:color w:val="auto"/>
              </w:rPr>
              <w:t>ON</w:t>
            </w:r>
          </w:p>
        </w:tc>
        <w:tc>
          <w:tcPr>
            <w:tcW w:w="1701" w:type="dxa"/>
          </w:tcPr>
          <w:p w14:paraId="6B772F57" w14:textId="517CC933" w:rsidR="006B6468" w:rsidRDefault="006B6468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>
              <w:rPr>
                <w:rFonts w:eastAsia="Calibri" w:cstheme="minorHAnsi"/>
                <w:color w:val="auto"/>
              </w:rPr>
              <w:t>Bak</w:t>
            </w:r>
          </w:p>
        </w:tc>
      </w:tr>
      <w:tr w:rsidR="006B6468" w:rsidRPr="004D0B16" w14:paraId="322B702A" w14:textId="77777777" w:rsidTr="00480C43">
        <w:tc>
          <w:tcPr>
            <w:tcW w:w="534" w:type="dxa"/>
          </w:tcPr>
          <w:p w14:paraId="52BD9484" w14:textId="2ED6115D" w:rsidR="006B6468" w:rsidRDefault="006B6468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>
              <w:rPr>
                <w:rFonts w:eastAsia="Calibri" w:cstheme="minorHAnsi"/>
                <w:color w:val="auto"/>
              </w:rPr>
              <w:t>27</w:t>
            </w:r>
          </w:p>
        </w:tc>
        <w:tc>
          <w:tcPr>
            <w:tcW w:w="2967" w:type="dxa"/>
          </w:tcPr>
          <w:p w14:paraId="4DF76C3C" w14:textId="4921D5F6" w:rsidR="006B6468" w:rsidRDefault="006B6468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>
              <w:rPr>
                <w:rFonts w:eastAsia="Calibri" w:cstheme="minorHAnsi"/>
                <w:color w:val="auto"/>
              </w:rPr>
              <w:t>Renault  śmieciarka</w:t>
            </w:r>
          </w:p>
        </w:tc>
        <w:tc>
          <w:tcPr>
            <w:tcW w:w="2448" w:type="dxa"/>
          </w:tcPr>
          <w:p w14:paraId="2800234C" w14:textId="31174C25" w:rsidR="006B6468" w:rsidRDefault="006B6468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>
              <w:rPr>
                <w:rFonts w:eastAsia="Calibri" w:cstheme="minorHAnsi"/>
                <w:color w:val="auto"/>
              </w:rPr>
              <w:t>SB 259HJ</w:t>
            </w:r>
          </w:p>
        </w:tc>
        <w:tc>
          <w:tcPr>
            <w:tcW w:w="1417" w:type="dxa"/>
          </w:tcPr>
          <w:p w14:paraId="2856EADC" w14:textId="1B119C86" w:rsidR="006B6468" w:rsidRDefault="006B6468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>
              <w:rPr>
                <w:rFonts w:eastAsia="Calibri" w:cstheme="minorHAnsi"/>
                <w:color w:val="auto"/>
              </w:rPr>
              <w:t>ON</w:t>
            </w:r>
          </w:p>
        </w:tc>
        <w:tc>
          <w:tcPr>
            <w:tcW w:w="1701" w:type="dxa"/>
          </w:tcPr>
          <w:p w14:paraId="297CC201" w14:textId="3F1220A3" w:rsidR="006B6468" w:rsidRDefault="006B6468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>
              <w:rPr>
                <w:rFonts w:eastAsia="Calibri" w:cstheme="minorHAnsi"/>
                <w:color w:val="auto"/>
              </w:rPr>
              <w:t>Bak</w:t>
            </w:r>
          </w:p>
        </w:tc>
      </w:tr>
    </w:tbl>
    <w:p w14:paraId="2A26EB44" w14:textId="77777777" w:rsidR="00A30576" w:rsidRPr="004D0B16" w:rsidRDefault="00A30576" w:rsidP="00A30576">
      <w:pPr>
        <w:rPr>
          <w:rFonts w:eastAsia="Calibri" w:cstheme="minorHAnsi"/>
          <w:color w:val="auto"/>
        </w:rPr>
      </w:pPr>
    </w:p>
    <w:p w14:paraId="6AD46065" w14:textId="77777777" w:rsidR="00A30576" w:rsidRPr="004D0B16" w:rsidRDefault="00A30576" w:rsidP="006E357D">
      <w:pPr>
        <w:pStyle w:val="Bezodstpw"/>
        <w:ind w:firstLine="360"/>
        <w:jc w:val="both"/>
        <w:rPr>
          <w:rFonts w:asciiTheme="minorHAnsi" w:hAnsiTheme="minorHAnsi" w:cstheme="minorHAnsi"/>
        </w:rPr>
      </w:pPr>
    </w:p>
    <w:sectPr w:rsidR="00A30576" w:rsidRPr="004D0B16" w:rsidSect="00E66DA3">
      <w:footerReference w:type="default" r:id="rId8"/>
      <w:pgSz w:w="11906" w:h="16838"/>
      <w:pgMar w:top="851" w:right="1134" w:bottom="851" w:left="1134" w:header="709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ED1507" w14:textId="77777777" w:rsidR="00FA3FFB" w:rsidRDefault="00FA3FFB">
      <w:pPr>
        <w:spacing w:after="0" w:line="240" w:lineRule="auto"/>
      </w:pPr>
      <w:r>
        <w:separator/>
      </w:r>
    </w:p>
  </w:endnote>
  <w:endnote w:type="continuationSeparator" w:id="0">
    <w:p w14:paraId="62F92590" w14:textId="77777777" w:rsidR="00FA3FFB" w:rsidRDefault="00FA3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1210074046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98381352"/>
          <w:docPartObj>
            <w:docPartGallery w:val="Page Numbers (Top of Page)"/>
            <w:docPartUnique/>
          </w:docPartObj>
        </w:sdtPr>
        <w:sdtContent>
          <w:p w14:paraId="5F4586E5" w14:textId="19755E4B" w:rsidR="003710D8" w:rsidRPr="003710D8" w:rsidRDefault="003710D8" w:rsidP="003710D8">
            <w:pPr>
              <w:pStyle w:val="Stopka"/>
              <w:jc w:val="right"/>
              <w:rPr>
                <w:sz w:val="18"/>
                <w:szCs w:val="18"/>
              </w:rPr>
            </w:pPr>
            <w:r w:rsidRPr="003710D8">
              <w:rPr>
                <w:sz w:val="18"/>
                <w:szCs w:val="18"/>
              </w:rPr>
              <w:t xml:space="preserve">Strona </w:t>
            </w:r>
            <w:r w:rsidRPr="003710D8">
              <w:rPr>
                <w:b/>
                <w:bCs/>
                <w:sz w:val="18"/>
                <w:szCs w:val="18"/>
              </w:rPr>
              <w:fldChar w:fldCharType="begin"/>
            </w:r>
            <w:r w:rsidRPr="003710D8">
              <w:rPr>
                <w:b/>
                <w:bCs/>
                <w:sz w:val="18"/>
                <w:szCs w:val="18"/>
              </w:rPr>
              <w:instrText>PAGE</w:instrText>
            </w:r>
            <w:r w:rsidRPr="003710D8">
              <w:rPr>
                <w:b/>
                <w:bCs/>
                <w:sz w:val="18"/>
                <w:szCs w:val="18"/>
              </w:rPr>
              <w:fldChar w:fldCharType="separate"/>
            </w:r>
            <w:r w:rsidR="00232B37">
              <w:rPr>
                <w:b/>
                <w:bCs/>
                <w:noProof/>
                <w:sz w:val="18"/>
                <w:szCs w:val="18"/>
              </w:rPr>
              <w:t>1</w:t>
            </w:r>
            <w:r w:rsidRPr="003710D8">
              <w:rPr>
                <w:b/>
                <w:bCs/>
                <w:sz w:val="18"/>
                <w:szCs w:val="18"/>
              </w:rPr>
              <w:fldChar w:fldCharType="end"/>
            </w:r>
            <w:r w:rsidRPr="003710D8">
              <w:rPr>
                <w:sz w:val="18"/>
                <w:szCs w:val="18"/>
              </w:rPr>
              <w:t xml:space="preserve"> z </w:t>
            </w:r>
            <w:r w:rsidRPr="003710D8">
              <w:rPr>
                <w:b/>
                <w:bCs/>
                <w:sz w:val="18"/>
                <w:szCs w:val="18"/>
              </w:rPr>
              <w:fldChar w:fldCharType="begin"/>
            </w:r>
            <w:r w:rsidRPr="003710D8">
              <w:rPr>
                <w:b/>
                <w:bCs/>
                <w:sz w:val="18"/>
                <w:szCs w:val="18"/>
              </w:rPr>
              <w:instrText>NUMPAGES</w:instrText>
            </w:r>
            <w:r w:rsidRPr="003710D8">
              <w:rPr>
                <w:b/>
                <w:bCs/>
                <w:sz w:val="18"/>
                <w:szCs w:val="18"/>
              </w:rPr>
              <w:fldChar w:fldCharType="separate"/>
            </w:r>
            <w:r w:rsidR="00232B37">
              <w:rPr>
                <w:b/>
                <w:bCs/>
                <w:noProof/>
                <w:sz w:val="18"/>
                <w:szCs w:val="18"/>
              </w:rPr>
              <w:t>5</w:t>
            </w:r>
            <w:r w:rsidRPr="003710D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5899C33" w14:textId="77777777" w:rsidR="00DF4231" w:rsidRDefault="00DF4231">
    <w:pPr>
      <w:spacing w:after="0" w:line="240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7DE2A" w14:textId="77777777" w:rsidR="00FA3FFB" w:rsidRDefault="00FA3FFB">
      <w:pPr>
        <w:spacing w:after="0" w:line="240" w:lineRule="auto"/>
      </w:pPr>
      <w:r>
        <w:separator/>
      </w:r>
    </w:p>
  </w:footnote>
  <w:footnote w:type="continuationSeparator" w:id="0">
    <w:p w14:paraId="3C13296B" w14:textId="77777777" w:rsidR="00FA3FFB" w:rsidRDefault="00FA3F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A9A0F2E2"/>
    <w:name w:val="WW8Num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ahoma" w:hint="default"/>
        <w:sz w:val="22"/>
        <w:szCs w:val="22"/>
      </w:rPr>
    </w:lvl>
  </w:abstractNum>
  <w:abstractNum w:abstractNumId="1" w15:restartNumberingAfterBreak="0">
    <w:nsid w:val="00000004"/>
    <w:multiLevelType w:val="singleLevel"/>
    <w:tmpl w:val="4BA804AA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2"/>
        <w:szCs w:val="22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2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cs="Times New Roman"/>
        <w:sz w:val="22"/>
        <w:szCs w:val="22"/>
      </w:rPr>
    </w:lvl>
  </w:abstractNum>
  <w:abstractNum w:abstractNumId="3" w15:restartNumberingAfterBreak="0">
    <w:nsid w:val="00000006"/>
    <w:multiLevelType w:val="multilevel"/>
    <w:tmpl w:val="3286AACE"/>
    <w:name w:val="WW8Num6"/>
    <w:lvl w:ilvl="0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  <w:rPr>
        <w:rFonts w:ascii="Calibri" w:hAnsi="Calibri" w:cs="Tahoma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</w:rPr>
    </w:lvl>
  </w:abstractNum>
  <w:abstractNum w:abstractNumId="5" w15:restartNumberingAfterBreak="0">
    <w:nsid w:val="00000008"/>
    <w:multiLevelType w:val="singleLevel"/>
    <w:tmpl w:val="25B88BD4"/>
    <w:name w:val="WW8Num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ahoma" w:hint="default"/>
      </w:r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sz w:val="22"/>
      </w:rPr>
    </w:lvl>
  </w:abstractNum>
  <w:abstractNum w:abstractNumId="9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CFEAEE2"/>
    <w:name w:val="WW8Num13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</w:abstractNum>
  <w:abstractNum w:abstractNumId="11" w15:restartNumberingAfterBreak="0">
    <w:nsid w:val="0000000E"/>
    <w:multiLevelType w:val="singleLevel"/>
    <w:tmpl w:val="BB2647CA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</w:abstractNum>
  <w:abstractNum w:abstractNumId="12" w15:restartNumberingAfterBreak="0">
    <w:nsid w:val="0000000F"/>
    <w:multiLevelType w:val="singleLevel"/>
    <w:tmpl w:val="665C42A8"/>
    <w:name w:val="WW8Num15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</w:abstractNum>
  <w:abstractNum w:abstractNumId="13" w15:restartNumberingAfterBreak="0">
    <w:nsid w:val="00000010"/>
    <w:multiLevelType w:val="singleLevel"/>
    <w:tmpl w:val="4BE27276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14" w:hanging="360"/>
      </w:pPr>
      <w:rPr>
        <w:rFonts w:asciiTheme="minorHAnsi" w:hAnsiTheme="minorHAnsi" w:cstheme="minorHAnsi" w:hint="default"/>
        <w:sz w:val="22"/>
        <w:szCs w:val="22"/>
      </w:rPr>
    </w:lvl>
  </w:abstractNum>
  <w:abstractNum w:abstractNumId="14" w15:restartNumberingAfterBreak="0">
    <w:nsid w:val="00000011"/>
    <w:multiLevelType w:val="singleLevel"/>
    <w:tmpl w:val="EBB8722C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bCs/>
        <w:sz w:val="22"/>
      </w:rPr>
    </w:lvl>
  </w:abstractNum>
  <w:abstractNum w:abstractNumId="15" w15:restartNumberingAfterBreak="0">
    <w:nsid w:val="00000012"/>
    <w:multiLevelType w:val="multilevel"/>
    <w:tmpl w:val="6FE2D252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b w:val="0"/>
        <w:bCs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</w:abstractNum>
  <w:abstractNum w:abstractNumId="16" w15:restartNumberingAfterBreak="0">
    <w:nsid w:val="08DA360A"/>
    <w:multiLevelType w:val="hybridMultilevel"/>
    <w:tmpl w:val="3F1CA0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B926C22"/>
    <w:multiLevelType w:val="hybridMultilevel"/>
    <w:tmpl w:val="2304C4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AB52835"/>
    <w:multiLevelType w:val="hybridMultilevel"/>
    <w:tmpl w:val="648822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FC2686"/>
    <w:multiLevelType w:val="hybridMultilevel"/>
    <w:tmpl w:val="31A846D4"/>
    <w:lvl w:ilvl="0" w:tplc="70C481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659E5"/>
    <w:multiLevelType w:val="hybridMultilevel"/>
    <w:tmpl w:val="28409C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4F5083"/>
    <w:multiLevelType w:val="hybridMultilevel"/>
    <w:tmpl w:val="15583532"/>
    <w:lvl w:ilvl="0" w:tplc="0A607186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26071"/>
    <w:multiLevelType w:val="hybridMultilevel"/>
    <w:tmpl w:val="922AD16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8024027"/>
    <w:multiLevelType w:val="hybridMultilevel"/>
    <w:tmpl w:val="DF6852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714843"/>
    <w:multiLevelType w:val="hybridMultilevel"/>
    <w:tmpl w:val="A57E5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29E4396"/>
    <w:multiLevelType w:val="multilevel"/>
    <w:tmpl w:val="472E2E8A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 w15:restartNumberingAfterBreak="0">
    <w:nsid w:val="535D5977"/>
    <w:multiLevelType w:val="hybridMultilevel"/>
    <w:tmpl w:val="FC5AAA2C"/>
    <w:lvl w:ilvl="0" w:tplc="7A0C8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5E29D4E"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7241A2"/>
    <w:multiLevelType w:val="hybridMultilevel"/>
    <w:tmpl w:val="ADB0D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E85786"/>
    <w:multiLevelType w:val="hybridMultilevel"/>
    <w:tmpl w:val="8108B040"/>
    <w:lvl w:ilvl="0" w:tplc="C456B676">
      <w:start w:val="3"/>
      <w:numFmt w:val="decimal"/>
      <w:lvlText w:val="%1"/>
      <w:lvlJc w:val="left"/>
      <w:pPr>
        <w:ind w:left="363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9" w15:restartNumberingAfterBreak="0">
    <w:nsid w:val="6C4E2FB6"/>
    <w:multiLevelType w:val="hybridMultilevel"/>
    <w:tmpl w:val="BADC183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829033A"/>
    <w:multiLevelType w:val="hybridMultilevel"/>
    <w:tmpl w:val="DCA4123C"/>
    <w:lvl w:ilvl="0" w:tplc="EACC3D24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EF1268"/>
    <w:multiLevelType w:val="hybridMultilevel"/>
    <w:tmpl w:val="64D496A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24839134">
    <w:abstractNumId w:val="26"/>
  </w:num>
  <w:num w:numId="2" w16cid:durableId="281158121">
    <w:abstractNumId w:val="24"/>
  </w:num>
  <w:num w:numId="3" w16cid:durableId="1926500839">
    <w:abstractNumId w:val="29"/>
  </w:num>
  <w:num w:numId="4" w16cid:durableId="19385594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05682152">
    <w:abstractNumId w:val="17"/>
  </w:num>
  <w:num w:numId="6" w16cid:durableId="984821105">
    <w:abstractNumId w:val="10"/>
  </w:num>
  <w:num w:numId="7" w16cid:durableId="1684821162">
    <w:abstractNumId w:val="1"/>
  </w:num>
  <w:num w:numId="8" w16cid:durableId="1118329338">
    <w:abstractNumId w:val="9"/>
  </w:num>
  <w:num w:numId="9" w16cid:durableId="1702247985">
    <w:abstractNumId w:val="0"/>
  </w:num>
  <w:num w:numId="10" w16cid:durableId="471673069">
    <w:abstractNumId w:val="4"/>
  </w:num>
  <w:num w:numId="11" w16cid:durableId="1908757627">
    <w:abstractNumId w:val="15"/>
  </w:num>
  <w:num w:numId="12" w16cid:durableId="108625619">
    <w:abstractNumId w:val="11"/>
  </w:num>
  <w:num w:numId="13" w16cid:durableId="2004549740">
    <w:abstractNumId w:val="3"/>
  </w:num>
  <w:num w:numId="14" w16cid:durableId="2080595901">
    <w:abstractNumId w:val="6"/>
  </w:num>
  <w:num w:numId="15" w16cid:durableId="996953251">
    <w:abstractNumId w:val="12"/>
  </w:num>
  <w:num w:numId="16" w16cid:durableId="1073891650">
    <w:abstractNumId w:val="23"/>
  </w:num>
  <w:num w:numId="17" w16cid:durableId="904532602">
    <w:abstractNumId w:val="18"/>
  </w:num>
  <w:num w:numId="18" w16cid:durableId="2042396422">
    <w:abstractNumId w:val="31"/>
  </w:num>
  <w:num w:numId="19" w16cid:durableId="561865888">
    <w:abstractNumId w:val="22"/>
  </w:num>
  <w:num w:numId="20" w16cid:durableId="1920940312">
    <w:abstractNumId w:val="25"/>
  </w:num>
  <w:num w:numId="21" w16cid:durableId="482040072">
    <w:abstractNumId w:val="30"/>
  </w:num>
  <w:num w:numId="22" w16cid:durableId="1569458958">
    <w:abstractNumId w:val="21"/>
  </w:num>
  <w:num w:numId="23" w16cid:durableId="1106845619">
    <w:abstractNumId w:val="20"/>
  </w:num>
  <w:num w:numId="24" w16cid:durableId="124407187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042856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63686329">
    <w:abstractNumId w:val="16"/>
  </w:num>
  <w:num w:numId="27" w16cid:durableId="1727800324">
    <w:abstractNumId w:val="2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231"/>
    <w:rsid w:val="00012DB1"/>
    <w:rsid w:val="000202EF"/>
    <w:rsid w:val="00027C90"/>
    <w:rsid w:val="00047283"/>
    <w:rsid w:val="000522F1"/>
    <w:rsid w:val="00077062"/>
    <w:rsid w:val="000B124E"/>
    <w:rsid w:val="000C2EC6"/>
    <w:rsid w:val="000E2840"/>
    <w:rsid w:val="001144B7"/>
    <w:rsid w:val="00142583"/>
    <w:rsid w:val="001760EE"/>
    <w:rsid w:val="00176A5F"/>
    <w:rsid w:val="00192CA5"/>
    <w:rsid w:val="001A5C1D"/>
    <w:rsid w:val="001B3964"/>
    <w:rsid w:val="001C3EC0"/>
    <w:rsid w:val="0021039C"/>
    <w:rsid w:val="002163B8"/>
    <w:rsid w:val="00222561"/>
    <w:rsid w:val="002319D8"/>
    <w:rsid w:val="00232B37"/>
    <w:rsid w:val="002336BB"/>
    <w:rsid w:val="002350B8"/>
    <w:rsid w:val="00246CF5"/>
    <w:rsid w:val="00250913"/>
    <w:rsid w:val="0025280C"/>
    <w:rsid w:val="00254766"/>
    <w:rsid w:val="002712A6"/>
    <w:rsid w:val="002958FB"/>
    <w:rsid w:val="002A7B55"/>
    <w:rsid w:val="002C56EB"/>
    <w:rsid w:val="002E1EE9"/>
    <w:rsid w:val="002F0AC1"/>
    <w:rsid w:val="00320351"/>
    <w:rsid w:val="003276B5"/>
    <w:rsid w:val="003423FD"/>
    <w:rsid w:val="003551C5"/>
    <w:rsid w:val="003710D8"/>
    <w:rsid w:val="00393361"/>
    <w:rsid w:val="003A4BE9"/>
    <w:rsid w:val="003B172F"/>
    <w:rsid w:val="003F2DDA"/>
    <w:rsid w:val="00440256"/>
    <w:rsid w:val="00452BF0"/>
    <w:rsid w:val="00454DE5"/>
    <w:rsid w:val="00472858"/>
    <w:rsid w:val="00480C43"/>
    <w:rsid w:val="00485DAD"/>
    <w:rsid w:val="004939D9"/>
    <w:rsid w:val="004A19B6"/>
    <w:rsid w:val="004A20E5"/>
    <w:rsid w:val="004C7D63"/>
    <w:rsid w:val="004D0B16"/>
    <w:rsid w:val="004D1771"/>
    <w:rsid w:val="004D3D9E"/>
    <w:rsid w:val="00505F41"/>
    <w:rsid w:val="00521C00"/>
    <w:rsid w:val="00523C35"/>
    <w:rsid w:val="00543FF6"/>
    <w:rsid w:val="005631DB"/>
    <w:rsid w:val="00576BE5"/>
    <w:rsid w:val="0058005D"/>
    <w:rsid w:val="0059654C"/>
    <w:rsid w:val="005B2174"/>
    <w:rsid w:val="005E1555"/>
    <w:rsid w:val="005E4BF8"/>
    <w:rsid w:val="0062379F"/>
    <w:rsid w:val="00623FEE"/>
    <w:rsid w:val="0064202D"/>
    <w:rsid w:val="00645F6F"/>
    <w:rsid w:val="00671546"/>
    <w:rsid w:val="006B6468"/>
    <w:rsid w:val="006D5B5E"/>
    <w:rsid w:val="006E0ED8"/>
    <w:rsid w:val="006E357D"/>
    <w:rsid w:val="006F6733"/>
    <w:rsid w:val="007510D2"/>
    <w:rsid w:val="0078253A"/>
    <w:rsid w:val="00793343"/>
    <w:rsid w:val="007A1DD6"/>
    <w:rsid w:val="007B21B8"/>
    <w:rsid w:val="007C66C6"/>
    <w:rsid w:val="007E1CF4"/>
    <w:rsid w:val="007F1672"/>
    <w:rsid w:val="007F413F"/>
    <w:rsid w:val="00814EF6"/>
    <w:rsid w:val="0081711E"/>
    <w:rsid w:val="00827197"/>
    <w:rsid w:val="0086277C"/>
    <w:rsid w:val="008853C9"/>
    <w:rsid w:val="008B4AE9"/>
    <w:rsid w:val="008C3376"/>
    <w:rsid w:val="008D4028"/>
    <w:rsid w:val="008D689B"/>
    <w:rsid w:val="00920A76"/>
    <w:rsid w:val="009229D6"/>
    <w:rsid w:val="00922ABF"/>
    <w:rsid w:val="00931E07"/>
    <w:rsid w:val="00944AD0"/>
    <w:rsid w:val="00957787"/>
    <w:rsid w:val="00962D9E"/>
    <w:rsid w:val="00964466"/>
    <w:rsid w:val="00991BF8"/>
    <w:rsid w:val="00993B82"/>
    <w:rsid w:val="009A6C62"/>
    <w:rsid w:val="009D5548"/>
    <w:rsid w:val="00A008B0"/>
    <w:rsid w:val="00A25BCB"/>
    <w:rsid w:val="00A30576"/>
    <w:rsid w:val="00A33740"/>
    <w:rsid w:val="00A3588F"/>
    <w:rsid w:val="00A41AC2"/>
    <w:rsid w:val="00A5537B"/>
    <w:rsid w:val="00A7550D"/>
    <w:rsid w:val="00AB3427"/>
    <w:rsid w:val="00AD0099"/>
    <w:rsid w:val="00AD28D0"/>
    <w:rsid w:val="00AE1FA7"/>
    <w:rsid w:val="00AF410C"/>
    <w:rsid w:val="00B004A7"/>
    <w:rsid w:val="00B052DE"/>
    <w:rsid w:val="00B30F0A"/>
    <w:rsid w:val="00B82223"/>
    <w:rsid w:val="00B84BBA"/>
    <w:rsid w:val="00BC3C88"/>
    <w:rsid w:val="00BC6318"/>
    <w:rsid w:val="00BE534D"/>
    <w:rsid w:val="00BE5E67"/>
    <w:rsid w:val="00BE707D"/>
    <w:rsid w:val="00BF712E"/>
    <w:rsid w:val="00C15B7D"/>
    <w:rsid w:val="00C24776"/>
    <w:rsid w:val="00C36384"/>
    <w:rsid w:val="00C36FA7"/>
    <w:rsid w:val="00C51B9F"/>
    <w:rsid w:val="00C61A1C"/>
    <w:rsid w:val="00C660A3"/>
    <w:rsid w:val="00C73518"/>
    <w:rsid w:val="00CA7E7B"/>
    <w:rsid w:val="00CB5184"/>
    <w:rsid w:val="00CD41AF"/>
    <w:rsid w:val="00CD6E70"/>
    <w:rsid w:val="00CE471D"/>
    <w:rsid w:val="00D0186F"/>
    <w:rsid w:val="00D141E2"/>
    <w:rsid w:val="00D21A62"/>
    <w:rsid w:val="00D27413"/>
    <w:rsid w:val="00D3372D"/>
    <w:rsid w:val="00D4333D"/>
    <w:rsid w:val="00D5297D"/>
    <w:rsid w:val="00D64741"/>
    <w:rsid w:val="00D64E9A"/>
    <w:rsid w:val="00D654A9"/>
    <w:rsid w:val="00D670F7"/>
    <w:rsid w:val="00D67EBA"/>
    <w:rsid w:val="00DB2A1E"/>
    <w:rsid w:val="00DD33C0"/>
    <w:rsid w:val="00DE3046"/>
    <w:rsid w:val="00DF4231"/>
    <w:rsid w:val="00E1265D"/>
    <w:rsid w:val="00E13D8A"/>
    <w:rsid w:val="00E24197"/>
    <w:rsid w:val="00E418D6"/>
    <w:rsid w:val="00E46F76"/>
    <w:rsid w:val="00E66DA3"/>
    <w:rsid w:val="00E67432"/>
    <w:rsid w:val="00E77C12"/>
    <w:rsid w:val="00E90E63"/>
    <w:rsid w:val="00E92BE8"/>
    <w:rsid w:val="00E9336A"/>
    <w:rsid w:val="00EA3881"/>
    <w:rsid w:val="00ED1332"/>
    <w:rsid w:val="00ED482C"/>
    <w:rsid w:val="00EF381D"/>
    <w:rsid w:val="00F8386F"/>
    <w:rsid w:val="00FA3FFB"/>
    <w:rsid w:val="00FB17F3"/>
    <w:rsid w:val="00FD2FDB"/>
    <w:rsid w:val="00FD4E26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9390A"/>
  <w15:docId w15:val="{D327A1CE-70AD-40A1-A07C-3DEBAC7C6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color w:val="00000A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1C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4E3CAC"/>
    <w:pPr>
      <w:spacing w:after="0" w:line="240" w:lineRule="auto"/>
      <w:outlineLvl w:val="1"/>
    </w:pPr>
    <w:rPr>
      <w:rFonts w:ascii="Georgia" w:eastAsia="Times New Roman" w:hAnsi="Georgia" w:cs="Times New Roman"/>
      <w:b/>
      <w:bCs/>
      <w:sz w:val="23"/>
      <w:szCs w:val="2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DB40C5"/>
  </w:style>
  <w:style w:type="character" w:customStyle="1" w:styleId="StopkaZnak">
    <w:name w:val="Stopka Znak"/>
    <w:basedOn w:val="Domylnaczcionkaakapitu"/>
    <w:link w:val="Stopka"/>
    <w:uiPriority w:val="99"/>
    <w:qFormat/>
    <w:rsid w:val="00DB40C5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B40C5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7F564F"/>
    <w:rPr>
      <w:color w:val="0000FF" w:themeColor="hyperlink"/>
      <w:u w:val="single"/>
    </w:rPr>
  </w:style>
  <w:style w:type="character" w:customStyle="1" w:styleId="sksiazki">
    <w:name w:val="sksiazki"/>
    <w:basedOn w:val="Domylnaczcionkaakapitu"/>
    <w:qFormat/>
    <w:rsid w:val="004E3CAC"/>
    <w:rPr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E3CAC"/>
    <w:rPr>
      <w:rFonts w:ascii="Georgia" w:eastAsia="Times New Roman" w:hAnsi="Georgia" w:cs="Times New Roman"/>
      <w:b/>
      <w:bCs/>
      <w:sz w:val="23"/>
      <w:szCs w:val="23"/>
      <w:lang w:eastAsia="pl-PL"/>
    </w:rPr>
  </w:style>
  <w:style w:type="character" w:styleId="Pogrubienie">
    <w:name w:val="Strong"/>
    <w:basedOn w:val="Domylnaczcionkaakapitu"/>
    <w:uiPriority w:val="22"/>
    <w:qFormat/>
    <w:rsid w:val="00DA3F72"/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46777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696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696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b w:val="0"/>
    </w:rPr>
  </w:style>
  <w:style w:type="character" w:customStyle="1" w:styleId="ListLabel18">
    <w:name w:val="ListLabel 18"/>
    <w:qFormat/>
    <w:rPr>
      <w:rFonts w:cs="Times New Roman"/>
      <w:b w:val="0"/>
      <w:color w:val="00000A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b w:val="0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  <w:sz w:val="22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Times New Roman"/>
      <w:b w:val="0"/>
      <w:color w:val="00000A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b w:val="0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ascii="Calibri" w:hAnsi="Calibri" w:cs="Times New Roman"/>
      <w:sz w:val="22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Times New Roman"/>
      <w:b w:val="0"/>
      <w:color w:val="00000A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b w:val="0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ascii="Calibri" w:hAnsi="Calibri" w:cs="Times New Roman"/>
      <w:sz w:val="22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cs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Wingdings"/>
    </w:rPr>
  </w:style>
  <w:style w:type="character" w:customStyle="1" w:styleId="ListLabel123">
    <w:name w:val="ListLabel 123"/>
    <w:qFormat/>
    <w:rPr>
      <w:rFonts w:cs="Symbol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cs="Wingdings"/>
    </w:rPr>
  </w:style>
  <w:style w:type="character" w:customStyle="1" w:styleId="ListLabel126">
    <w:name w:val="ListLabel 126"/>
    <w:qFormat/>
    <w:rPr>
      <w:rFonts w:cs="Symbol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Times New Roman"/>
      <w:b w:val="0"/>
      <w:color w:val="00000A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b w:val="0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ascii="Calibri" w:hAnsi="Calibri" w:cs="Times New Roman"/>
      <w:sz w:val="22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paragraph" w:styleId="Nagwek">
    <w:name w:val="header"/>
    <w:basedOn w:val="Normalny"/>
    <w:next w:val="Tekstpodstawowy"/>
    <w:link w:val="NagwekZnak"/>
    <w:unhideWhenUsed/>
    <w:rsid w:val="00DB40C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696D9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iPriority w:val="99"/>
    <w:rsid w:val="00C753D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DB40C5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B40C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Lista punktowana1,Lista punktowana2,Lista punktowana3,List bullet"/>
    <w:basedOn w:val="Normalny"/>
    <w:link w:val="AkapitzlistZnak"/>
    <w:qFormat/>
    <w:rsid w:val="007F564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A805A9"/>
    <w:rPr>
      <w:rFonts w:ascii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qFormat/>
    <w:rsid w:val="004677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696D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AD0099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color w:val="auto"/>
      <w:sz w:val="24"/>
      <w:szCs w:val="24"/>
      <w:lang w:eastAsia="zh-CN"/>
    </w:rPr>
  </w:style>
  <w:style w:type="paragraph" w:styleId="Bezodstpw">
    <w:name w:val="No Spacing"/>
    <w:qFormat/>
    <w:rsid w:val="00BE707D"/>
    <w:pPr>
      <w:suppressAutoHyphens/>
    </w:pPr>
    <w:rPr>
      <w:rFonts w:ascii="Calibri" w:eastAsia="Calibri" w:hAnsi="Calibri" w:cs="Calibri"/>
      <w:sz w:val="22"/>
      <w:lang w:eastAsia="zh-CN"/>
    </w:rPr>
  </w:style>
  <w:style w:type="character" w:customStyle="1" w:styleId="WW8Num31z5">
    <w:name w:val="WW8Num31z5"/>
    <w:rsid w:val="00827197"/>
  </w:style>
  <w:style w:type="paragraph" w:customStyle="1" w:styleId="Standard">
    <w:name w:val="Standard"/>
    <w:rsid w:val="008C3376"/>
    <w:pPr>
      <w:widowControl w:val="0"/>
      <w:suppressAutoHyphens/>
      <w:autoSpaceDE w:val="0"/>
      <w:textAlignment w:val="baseline"/>
    </w:pPr>
    <w:rPr>
      <w:rFonts w:ascii="Tahoma" w:eastAsia="Times New Roman" w:hAnsi="Tahoma" w:cs="Tahoma"/>
      <w:kern w:val="1"/>
      <w:sz w:val="24"/>
      <w:szCs w:val="24"/>
      <w:lang w:eastAsia="zh-CN"/>
    </w:rPr>
  </w:style>
  <w:style w:type="character" w:customStyle="1" w:styleId="st1">
    <w:name w:val="st1"/>
    <w:rsid w:val="002E1EE9"/>
  </w:style>
  <w:style w:type="paragraph" w:customStyle="1" w:styleId="xl50">
    <w:name w:val="xl50"/>
    <w:basedOn w:val="Normalny"/>
    <w:rsid w:val="002E1EE9"/>
    <w:pPr>
      <w:suppressAutoHyphens/>
      <w:spacing w:before="280" w:after="280" w:line="240" w:lineRule="auto"/>
      <w:jc w:val="center"/>
    </w:pPr>
    <w:rPr>
      <w:rFonts w:ascii="Arial" w:eastAsia="Arial Unicode MS" w:hAnsi="Arial" w:cs="Arial Unicode MS"/>
      <w:b/>
      <w:bCs/>
      <w:color w:val="auto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7E1C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ormalny1">
    <w:name w:val="Normalny1"/>
    <w:rsid w:val="00B052DE"/>
    <w:pPr>
      <w:widowControl w:val="0"/>
      <w:suppressAutoHyphens/>
      <w:textAlignment w:val="baseline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Lista punktowana1 Znak,Lista punktowana2 Znak,Lista punktowana3 Znak,List bullet Znak"/>
    <w:link w:val="Akapitzlist"/>
    <w:locked/>
    <w:rsid w:val="00964466"/>
    <w:rPr>
      <w:color w:val="00000A"/>
      <w:sz w:val="22"/>
    </w:rPr>
  </w:style>
  <w:style w:type="table" w:customStyle="1" w:styleId="Tabela-Siatka1">
    <w:name w:val="Tabela - Siatka1"/>
    <w:basedOn w:val="Standardowy"/>
    <w:next w:val="Tabela-Siatka"/>
    <w:uiPriority w:val="59"/>
    <w:rsid w:val="00A30576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rsid w:val="00A305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7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F4639-DB4F-4AB3-91D6-4B126FB1F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2055</Words>
  <Characters>12333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Kamecka</dc:creator>
  <dc:description/>
  <cp:lastModifiedBy>Elżbieta Piecha</cp:lastModifiedBy>
  <cp:revision>2</cp:revision>
  <cp:lastPrinted>2020-12-15T09:23:00Z</cp:lastPrinted>
  <dcterms:created xsi:type="dcterms:W3CDTF">2025-12-03T11:15:00Z</dcterms:created>
  <dcterms:modified xsi:type="dcterms:W3CDTF">2025-12-03T11:15:00Z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